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98FB5" w14:textId="77777777" w:rsidR="00553DF7" w:rsidRPr="009A4797" w:rsidRDefault="00553DF7" w:rsidP="00553DF7">
      <w:pPr>
        <w:jc w:val="center"/>
        <w:rPr>
          <w:rFonts w:cs="Times New Roman"/>
          <w:b/>
          <w:bCs/>
          <w:iCs/>
          <w:sz w:val="22"/>
        </w:rPr>
      </w:pPr>
      <w:r w:rsidRPr="009A4797">
        <w:rPr>
          <w:rFonts w:cs="Times New Roman"/>
          <w:b/>
          <w:bCs/>
          <w:iCs/>
          <w:sz w:val="22"/>
        </w:rPr>
        <w:t>Numer sprawy ZP.01.2026</w:t>
      </w:r>
    </w:p>
    <w:p w14:paraId="0D9AF2F7" w14:textId="77777777" w:rsidR="00553DF7" w:rsidRPr="009A4797" w:rsidRDefault="00553DF7" w:rsidP="00553DF7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>FORMULARZ OFERTY</w:t>
      </w:r>
    </w:p>
    <w:p w14:paraId="0C67A9E7" w14:textId="77777777" w:rsidR="00553DF7" w:rsidRPr="009A4797" w:rsidRDefault="00553DF7" w:rsidP="00553DF7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7FEDB0EC" w14:textId="77777777" w:rsidR="00553DF7" w:rsidRPr="009A4797" w:rsidRDefault="00553DF7" w:rsidP="00553DF7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A4797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5CA93BCD" w14:textId="77777777" w:rsidR="00553DF7" w:rsidRPr="009A4797" w:rsidRDefault="00553DF7" w:rsidP="00553DF7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działając w imieniu i na rzecz </w:t>
      </w:r>
      <w:r w:rsidRPr="009A4797">
        <w:rPr>
          <w:rFonts w:cs="Times New Roman"/>
          <w:b/>
          <w:sz w:val="22"/>
        </w:rPr>
        <w:t>Wykonawcy</w:t>
      </w:r>
      <w:r w:rsidRPr="009A4797">
        <w:rPr>
          <w:rFonts w:cs="Times New Roman"/>
          <w:sz w:val="22"/>
        </w:rPr>
        <w:t xml:space="preserve">: </w:t>
      </w:r>
    </w:p>
    <w:p w14:paraId="6368213B" w14:textId="77777777" w:rsidR="00553DF7" w:rsidRPr="009A4797" w:rsidRDefault="00553DF7" w:rsidP="00553DF7">
      <w:pPr>
        <w:rPr>
          <w:rFonts w:cs="Times New Roman"/>
          <w:sz w:val="22"/>
        </w:rPr>
      </w:pPr>
    </w:p>
    <w:p w14:paraId="2CCFB4A5" w14:textId="77777777" w:rsidR="00553DF7" w:rsidRPr="009A4797" w:rsidRDefault="00553DF7" w:rsidP="00553DF7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3751DA1C" w14:textId="77777777" w:rsidR="00553DF7" w:rsidRPr="009A4797" w:rsidRDefault="00553DF7" w:rsidP="00553DF7">
      <w:pPr>
        <w:rPr>
          <w:rFonts w:cs="Times New Roman"/>
          <w:sz w:val="22"/>
        </w:rPr>
      </w:pPr>
    </w:p>
    <w:p w14:paraId="5A29388A" w14:textId="77777777" w:rsidR="00553DF7" w:rsidRPr="009A4797" w:rsidRDefault="00553DF7" w:rsidP="00553DF7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7A6AF433" w14:textId="77777777" w:rsidR="00553DF7" w:rsidRPr="009A4797" w:rsidRDefault="00553DF7" w:rsidP="00553DF7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74274235" w14:textId="77777777" w:rsidR="00553DF7" w:rsidRPr="009A4797" w:rsidRDefault="00553DF7" w:rsidP="00553DF7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numer wpisu do KRS Wykonawcy </w:t>
      </w:r>
      <w:r w:rsidRPr="009A4797">
        <w:rPr>
          <w:rFonts w:cs="Times New Roman"/>
          <w:sz w:val="22"/>
          <w:vertAlign w:val="superscript"/>
        </w:rPr>
        <w:t>wypełnić jeżeli dotyczy*</w:t>
      </w:r>
      <w:r w:rsidRPr="009A4797">
        <w:rPr>
          <w:rFonts w:cs="Times New Roman"/>
          <w:sz w:val="22"/>
        </w:rPr>
        <w:t>…………..……….…………………...</w:t>
      </w:r>
    </w:p>
    <w:p w14:paraId="2123EADC" w14:textId="77777777" w:rsidR="00553DF7" w:rsidRPr="009A4797" w:rsidRDefault="00553DF7" w:rsidP="00553DF7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NIP: |___|___|___|___|___|___|___|___|___|___|*    REGON |___|___|___|___|___|___|___|___|___|</w:t>
      </w:r>
      <w:r w:rsidRPr="009A4797">
        <w:rPr>
          <w:rFonts w:cs="Times New Roman"/>
          <w:sz w:val="22"/>
          <w:vertAlign w:val="superscript"/>
        </w:rPr>
        <w:t>*</w:t>
      </w:r>
    </w:p>
    <w:p w14:paraId="79F5BA48" w14:textId="77777777" w:rsidR="00553DF7" w:rsidRPr="009A4797" w:rsidRDefault="00553DF7" w:rsidP="00553DF7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62F85D7B" w14:textId="77777777" w:rsidR="00553DF7" w:rsidRPr="009A4797" w:rsidRDefault="00553DF7" w:rsidP="00553DF7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Nr telefonu …………………………       e-mail ……………………………………..</w:t>
      </w:r>
    </w:p>
    <w:p w14:paraId="6D27254D" w14:textId="77777777" w:rsidR="00553DF7" w:rsidRPr="009A4797" w:rsidRDefault="00553DF7" w:rsidP="00553DF7">
      <w:pPr>
        <w:rPr>
          <w:rFonts w:cs="Times New Roman"/>
          <w:sz w:val="22"/>
        </w:rPr>
      </w:pPr>
    </w:p>
    <w:p w14:paraId="11CEF136" w14:textId="77777777" w:rsidR="00553DF7" w:rsidRPr="009A4797" w:rsidRDefault="00553DF7" w:rsidP="00553DF7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4B08705F" w14:textId="77777777" w:rsidR="00553DF7" w:rsidRPr="009A4797" w:rsidRDefault="00553DF7" w:rsidP="00553DF7">
      <w:pPr>
        <w:rPr>
          <w:rFonts w:cs="Times New Roman"/>
          <w:sz w:val="22"/>
        </w:rPr>
      </w:pPr>
    </w:p>
    <w:p w14:paraId="1DCBB87E" w14:textId="77777777" w:rsidR="00553DF7" w:rsidRPr="009A4797" w:rsidRDefault="00553DF7" w:rsidP="00553DF7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 xml:space="preserve">Dostawa artykułów żywnościowych do </w:t>
      </w:r>
      <w:r>
        <w:rPr>
          <w:rFonts w:cs="Times New Roman"/>
          <w:b/>
          <w:sz w:val="22"/>
        </w:rPr>
        <w:t>Przedszkola Samorządowego nr 1 w Gołdapi</w:t>
      </w:r>
    </w:p>
    <w:p w14:paraId="2B71744B" w14:textId="77777777" w:rsidR="00553DF7" w:rsidRPr="009A4797" w:rsidRDefault="00553DF7" w:rsidP="00553DF7">
      <w:pPr>
        <w:jc w:val="center"/>
        <w:rPr>
          <w:rFonts w:cs="Times New Roman"/>
          <w:sz w:val="22"/>
        </w:rPr>
      </w:pPr>
      <w:r w:rsidRPr="009A4797">
        <w:rPr>
          <w:rFonts w:cs="Times New Roman"/>
          <w:sz w:val="22"/>
        </w:rPr>
        <w:t>składam(y) niniejszą ofertę na:</w:t>
      </w:r>
    </w:p>
    <w:p w14:paraId="3A8735C4" w14:textId="77777777" w:rsidR="00553DF7" w:rsidRPr="009A4797" w:rsidRDefault="00553DF7" w:rsidP="00553DF7">
      <w:pPr>
        <w:jc w:val="center"/>
        <w:rPr>
          <w:rFonts w:cs="Times New Roman"/>
          <w:b/>
          <w:bCs/>
          <w:sz w:val="22"/>
          <w:u w:val="single"/>
        </w:rPr>
      </w:pPr>
      <w:r w:rsidRPr="009A4797">
        <w:rPr>
          <w:rFonts w:cs="Times New Roman"/>
          <w:b/>
          <w:bCs/>
          <w:sz w:val="22"/>
        </w:rPr>
        <w:t>FORMULARZ CENOWY</w:t>
      </w:r>
    </w:p>
    <w:p w14:paraId="702675D8" w14:textId="77777777" w:rsidR="00553DF7" w:rsidRPr="009A4797" w:rsidRDefault="00553DF7" w:rsidP="00553DF7">
      <w:pPr>
        <w:jc w:val="center"/>
        <w:rPr>
          <w:rFonts w:cs="Times New Roman"/>
          <w:b/>
          <w:bCs/>
          <w:sz w:val="22"/>
        </w:rPr>
      </w:pPr>
      <w:r w:rsidRPr="009A4797">
        <w:rPr>
          <w:rFonts w:cs="Times New Roman"/>
          <w:b/>
          <w:bCs/>
          <w:sz w:val="22"/>
        </w:rPr>
        <w:t>Zestaw nr 7– Owoce i warzywa</w:t>
      </w:r>
    </w:p>
    <w:p w14:paraId="0E83D0EA" w14:textId="77777777" w:rsidR="00553DF7" w:rsidRPr="009A4797" w:rsidRDefault="00553DF7" w:rsidP="00553DF7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9775" w:type="dxa"/>
        <w:tblLayout w:type="fixed"/>
        <w:tblLook w:val="0480" w:firstRow="0" w:lastRow="0" w:firstColumn="1" w:lastColumn="0" w:noHBand="0" w:noVBand="1"/>
      </w:tblPr>
      <w:tblGrid>
        <w:gridCol w:w="533"/>
        <w:gridCol w:w="3715"/>
        <w:gridCol w:w="709"/>
        <w:gridCol w:w="567"/>
        <w:gridCol w:w="1417"/>
        <w:gridCol w:w="1417"/>
        <w:gridCol w:w="1417"/>
      </w:tblGrid>
      <w:tr w:rsidR="00553DF7" w:rsidRPr="009A4797" w14:paraId="0570823E" w14:textId="77777777" w:rsidTr="00FA2DA2">
        <w:trPr>
          <w:trHeight w:val="969"/>
        </w:trPr>
        <w:tc>
          <w:tcPr>
            <w:tcW w:w="533" w:type="dxa"/>
          </w:tcPr>
          <w:p w14:paraId="71F254C8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Lp.</w:t>
            </w:r>
          </w:p>
          <w:p w14:paraId="78AB6A33" w14:textId="77777777" w:rsidR="00553DF7" w:rsidRPr="009A4797" w:rsidRDefault="00553DF7" w:rsidP="00FA2DA2">
            <w:pPr>
              <w:jc w:val="center"/>
              <w:rPr>
                <w:sz w:val="22"/>
              </w:rPr>
            </w:pPr>
          </w:p>
        </w:tc>
        <w:tc>
          <w:tcPr>
            <w:tcW w:w="3715" w:type="dxa"/>
            <w:hideMark/>
          </w:tcPr>
          <w:p w14:paraId="631615F2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Nazwa</w:t>
            </w:r>
          </w:p>
        </w:tc>
        <w:tc>
          <w:tcPr>
            <w:tcW w:w="709" w:type="dxa"/>
            <w:hideMark/>
          </w:tcPr>
          <w:p w14:paraId="6154C2A6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Kod CPV</w:t>
            </w:r>
          </w:p>
        </w:tc>
        <w:tc>
          <w:tcPr>
            <w:tcW w:w="567" w:type="dxa"/>
            <w:hideMark/>
          </w:tcPr>
          <w:p w14:paraId="0BBC3D10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J.m.</w:t>
            </w:r>
          </w:p>
        </w:tc>
        <w:tc>
          <w:tcPr>
            <w:tcW w:w="1417" w:type="dxa"/>
            <w:hideMark/>
          </w:tcPr>
          <w:p w14:paraId="4F7F51B9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Ilość szacunkowa asortymentu</w:t>
            </w:r>
          </w:p>
        </w:tc>
        <w:tc>
          <w:tcPr>
            <w:tcW w:w="1417" w:type="dxa"/>
          </w:tcPr>
          <w:p w14:paraId="626F07E9" w14:textId="77777777" w:rsidR="00553DF7" w:rsidRPr="00EC7B39" w:rsidRDefault="00553DF7" w:rsidP="00FA2DA2">
            <w:pPr>
              <w:pStyle w:val="Bezodstpw"/>
              <w:rPr>
                <w:sz w:val="22"/>
                <w:szCs w:val="22"/>
              </w:rPr>
            </w:pPr>
            <w:r w:rsidRPr="00EC7B39">
              <w:rPr>
                <w:sz w:val="22"/>
                <w:szCs w:val="22"/>
              </w:rPr>
              <w:t xml:space="preserve">Cena brutto </w:t>
            </w:r>
          </w:p>
          <w:p w14:paraId="588F7073" w14:textId="77777777" w:rsidR="00553DF7" w:rsidRPr="00EC7B39" w:rsidRDefault="00553DF7" w:rsidP="00FA2DA2">
            <w:pPr>
              <w:pStyle w:val="Bezodstpw"/>
              <w:rPr>
                <w:sz w:val="22"/>
                <w:szCs w:val="22"/>
              </w:rPr>
            </w:pPr>
            <w:r w:rsidRPr="00EC7B39">
              <w:rPr>
                <w:sz w:val="22"/>
                <w:szCs w:val="22"/>
              </w:rPr>
              <w:t xml:space="preserve">za jednostkę </w:t>
            </w:r>
          </w:p>
          <w:p w14:paraId="11D9E0D2" w14:textId="77777777" w:rsidR="00553DF7" w:rsidRPr="009A4797" w:rsidRDefault="00553DF7" w:rsidP="00FA2DA2">
            <w:pPr>
              <w:pStyle w:val="Bezodstpw"/>
              <w:rPr>
                <w:sz w:val="22"/>
              </w:rPr>
            </w:pPr>
            <w:r w:rsidRPr="00EC7B39">
              <w:rPr>
                <w:sz w:val="22"/>
                <w:szCs w:val="22"/>
              </w:rPr>
              <w:t>miary</w:t>
            </w:r>
            <w:r>
              <w:rPr>
                <w:sz w:val="22"/>
                <w:szCs w:val="22"/>
              </w:rPr>
              <w:t xml:space="preserve"> </w:t>
            </w:r>
            <w:r w:rsidRPr="00EC7B39">
              <w:rPr>
                <w:sz w:val="22"/>
                <w:szCs w:val="22"/>
              </w:rPr>
              <w:t>w PLN</w:t>
            </w:r>
          </w:p>
        </w:tc>
        <w:tc>
          <w:tcPr>
            <w:tcW w:w="1417" w:type="dxa"/>
          </w:tcPr>
          <w:p w14:paraId="6E92811F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EC7B39">
              <w:rPr>
                <w:sz w:val="18"/>
                <w:szCs w:val="18"/>
                <w:lang w:bidi="hi-IN"/>
              </w:rPr>
              <w:t>Wartość całkowita brutto w PLN (iloczyn kolumny 5 i 6)</w:t>
            </w:r>
          </w:p>
        </w:tc>
      </w:tr>
      <w:tr w:rsidR="00553DF7" w:rsidRPr="009A4797" w14:paraId="316FF1C3" w14:textId="77777777" w:rsidTr="00FA2DA2">
        <w:trPr>
          <w:trHeight w:val="37"/>
        </w:trPr>
        <w:tc>
          <w:tcPr>
            <w:tcW w:w="533" w:type="dxa"/>
            <w:hideMark/>
          </w:tcPr>
          <w:p w14:paraId="4841414A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1</w:t>
            </w:r>
          </w:p>
        </w:tc>
        <w:tc>
          <w:tcPr>
            <w:tcW w:w="3715" w:type="dxa"/>
            <w:hideMark/>
          </w:tcPr>
          <w:p w14:paraId="0A7299A4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2</w:t>
            </w:r>
          </w:p>
        </w:tc>
        <w:tc>
          <w:tcPr>
            <w:tcW w:w="709" w:type="dxa"/>
            <w:hideMark/>
          </w:tcPr>
          <w:p w14:paraId="697CCF50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hideMark/>
          </w:tcPr>
          <w:p w14:paraId="742A2CBE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17" w:type="dxa"/>
            <w:hideMark/>
          </w:tcPr>
          <w:p w14:paraId="11035875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17" w:type="dxa"/>
          </w:tcPr>
          <w:p w14:paraId="4865357A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17" w:type="dxa"/>
          </w:tcPr>
          <w:p w14:paraId="6DC17344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553DF7" w:rsidRPr="009A4797" w14:paraId="6E4FCAAD" w14:textId="77777777" w:rsidTr="00FA2DA2">
        <w:trPr>
          <w:trHeight w:val="1134"/>
        </w:trPr>
        <w:tc>
          <w:tcPr>
            <w:tcW w:w="533" w:type="dxa"/>
            <w:hideMark/>
          </w:tcPr>
          <w:p w14:paraId="2E9A9BA2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1.</w:t>
            </w:r>
          </w:p>
        </w:tc>
        <w:tc>
          <w:tcPr>
            <w:tcW w:w="3715" w:type="dxa"/>
            <w:hideMark/>
          </w:tcPr>
          <w:p w14:paraId="7C516EDD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Pomarańcze (klasa I)</w:t>
            </w:r>
          </w:p>
          <w:p w14:paraId="5B170C65" w14:textId="77777777" w:rsidR="00553DF7" w:rsidRPr="007C276D" w:rsidRDefault="00553DF7" w:rsidP="0063322B">
            <w:pPr>
              <w:numPr>
                <w:ilvl w:val="0"/>
                <w:numId w:val="1"/>
              </w:numPr>
              <w:rPr>
                <w:sz w:val="22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1E435F20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19A51FB3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6EBDDE08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200</w:t>
            </w:r>
          </w:p>
        </w:tc>
        <w:tc>
          <w:tcPr>
            <w:tcW w:w="1417" w:type="dxa"/>
          </w:tcPr>
          <w:p w14:paraId="04FBC81B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4A385633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29C2C431" w14:textId="77777777" w:rsidTr="00FA2DA2">
        <w:trPr>
          <w:trHeight w:val="1134"/>
        </w:trPr>
        <w:tc>
          <w:tcPr>
            <w:tcW w:w="533" w:type="dxa"/>
            <w:hideMark/>
          </w:tcPr>
          <w:p w14:paraId="061F3B1F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lastRenderedPageBreak/>
              <w:t>2.</w:t>
            </w:r>
          </w:p>
        </w:tc>
        <w:tc>
          <w:tcPr>
            <w:tcW w:w="3715" w:type="dxa"/>
            <w:hideMark/>
          </w:tcPr>
          <w:p w14:paraId="772BD9DE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Mandarynki (klasa I)</w:t>
            </w:r>
          </w:p>
          <w:p w14:paraId="68521008" w14:textId="77777777" w:rsidR="00553DF7" w:rsidRPr="009A4797" w:rsidRDefault="00553DF7" w:rsidP="0063322B">
            <w:pPr>
              <w:numPr>
                <w:ilvl w:val="0"/>
                <w:numId w:val="2"/>
              </w:numPr>
              <w:rPr>
                <w:sz w:val="22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  <w:r w:rsidRPr="009A4797">
              <w:rPr>
                <w:sz w:val="22"/>
              </w:rPr>
              <w:t>.</w:t>
            </w:r>
          </w:p>
        </w:tc>
        <w:tc>
          <w:tcPr>
            <w:tcW w:w="709" w:type="dxa"/>
            <w:textDirection w:val="btLr"/>
            <w:hideMark/>
          </w:tcPr>
          <w:p w14:paraId="2F3E02CF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78FE9B5C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5A9B024B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200</w:t>
            </w:r>
          </w:p>
        </w:tc>
        <w:tc>
          <w:tcPr>
            <w:tcW w:w="1417" w:type="dxa"/>
          </w:tcPr>
          <w:p w14:paraId="07B3EA6A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1C349EF4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79C12AC4" w14:textId="77777777" w:rsidTr="00FA2DA2">
        <w:trPr>
          <w:trHeight w:val="1134"/>
        </w:trPr>
        <w:tc>
          <w:tcPr>
            <w:tcW w:w="533" w:type="dxa"/>
            <w:hideMark/>
          </w:tcPr>
          <w:p w14:paraId="2FED6591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3.</w:t>
            </w:r>
          </w:p>
        </w:tc>
        <w:tc>
          <w:tcPr>
            <w:tcW w:w="3715" w:type="dxa"/>
            <w:hideMark/>
          </w:tcPr>
          <w:p w14:paraId="415E3661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Cytryny (klasa I)</w:t>
            </w:r>
          </w:p>
          <w:p w14:paraId="565904BF" w14:textId="77777777" w:rsidR="00553DF7" w:rsidRPr="009A4797" w:rsidRDefault="00553DF7" w:rsidP="0063322B">
            <w:pPr>
              <w:numPr>
                <w:ilvl w:val="0"/>
                <w:numId w:val="3"/>
              </w:numPr>
              <w:rPr>
                <w:sz w:val="22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3018079A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24E86E39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03D93AEE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15</w:t>
            </w:r>
          </w:p>
        </w:tc>
        <w:tc>
          <w:tcPr>
            <w:tcW w:w="1417" w:type="dxa"/>
          </w:tcPr>
          <w:p w14:paraId="3FB6751B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55B772EF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7272E521" w14:textId="77777777" w:rsidTr="00FA2DA2">
        <w:trPr>
          <w:trHeight w:val="1134"/>
        </w:trPr>
        <w:tc>
          <w:tcPr>
            <w:tcW w:w="533" w:type="dxa"/>
            <w:hideMark/>
          </w:tcPr>
          <w:p w14:paraId="02928948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4.</w:t>
            </w:r>
          </w:p>
        </w:tc>
        <w:tc>
          <w:tcPr>
            <w:tcW w:w="3715" w:type="dxa"/>
            <w:hideMark/>
          </w:tcPr>
          <w:p w14:paraId="4AA94E2C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Banany (klasa I)</w:t>
            </w:r>
          </w:p>
          <w:p w14:paraId="5C28BE9C" w14:textId="77777777" w:rsidR="00553DF7" w:rsidRPr="009A4797" w:rsidRDefault="00553DF7" w:rsidP="0063322B">
            <w:pPr>
              <w:numPr>
                <w:ilvl w:val="0"/>
                <w:numId w:val="4"/>
              </w:numPr>
              <w:rPr>
                <w:sz w:val="22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  <w:r w:rsidRPr="009A4797">
              <w:rPr>
                <w:sz w:val="22"/>
              </w:rPr>
              <w:t>.</w:t>
            </w:r>
          </w:p>
        </w:tc>
        <w:tc>
          <w:tcPr>
            <w:tcW w:w="709" w:type="dxa"/>
            <w:textDirection w:val="btLr"/>
            <w:hideMark/>
          </w:tcPr>
          <w:p w14:paraId="2225423D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0A6AD04A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3EC56E37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1300</w:t>
            </w:r>
          </w:p>
        </w:tc>
        <w:tc>
          <w:tcPr>
            <w:tcW w:w="1417" w:type="dxa"/>
          </w:tcPr>
          <w:p w14:paraId="37220AD3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30060823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423EEEC7" w14:textId="77777777" w:rsidTr="00FA2DA2">
        <w:trPr>
          <w:trHeight w:val="1134"/>
        </w:trPr>
        <w:tc>
          <w:tcPr>
            <w:tcW w:w="533" w:type="dxa"/>
            <w:hideMark/>
          </w:tcPr>
          <w:p w14:paraId="3CCD0897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5.</w:t>
            </w:r>
          </w:p>
        </w:tc>
        <w:tc>
          <w:tcPr>
            <w:tcW w:w="3715" w:type="dxa"/>
            <w:hideMark/>
          </w:tcPr>
          <w:p w14:paraId="20CF6E63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Gruszki (klasa I)</w:t>
            </w:r>
          </w:p>
          <w:p w14:paraId="50CA8429" w14:textId="77777777" w:rsidR="00553DF7" w:rsidRPr="009A4797" w:rsidRDefault="00553DF7" w:rsidP="00FA2DA2">
            <w:pPr>
              <w:rPr>
                <w:sz w:val="22"/>
                <w:u w:val="single"/>
              </w:rPr>
            </w:pPr>
            <w:r w:rsidRPr="009A4797">
              <w:rPr>
                <w:sz w:val="22"/>
                <w:u w:val="single"/>
              </w:rPr>
              <w:t>Wymagania klasyfikacyjne:</w:t>
            </w:r>
          </w:p>
          <w:p w14:paraId="043CFB94" w14:textId="77777777" w:rsidR="00553DF7" w:rsidRPr="009A4797" w:rsidRDefault="00553DF7" w:rsidP="0063322B">
            <w:pPr>
              <w:numPr>
                <w:ilvl w:val="0"/>
                <w:numId w:val="5"/>
              </w:numPr>
              <w:rPr>
                <w:sz w:val="22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328C18B6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439CBD95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6F21D132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800</w:t>
            </w:r>
          </w:p>
        </w:tc>
        <w:tc>
          <w:tcPr>
            <w:tcW w:w="1417" w:type="dxa"/>
          </w:tcPr>
          <w:p w14:paraId="7F6363B8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22F59417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793EB10E" w14:textId="77777777" w:rsidTr="00FA2DA2">
        <w:trPr>
          <w:trHeight w:val="1134"/>
        </w:trPr>
        <w:tc>
          <w:tcPr>
            <w:tcW w:w="533" w:type="dxa"/>
            <w:hideMark/>
          </w:tcPr>
          <w:p w14:paraId="035B1985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6.</w:t>
            </w:r>
          </w:p>
        </w:tc>
        <w:tc>
          <w:tcPr>
            <w:tcW w:w="3715" w:type="dxa"/>
            <w:hideMark/>
          </w:tcPr>
          <w:p w14:paraId="58EEB2E5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Jabłka (klasa I)</w:t>
            </w:r>
          </w:p>
          <w:p w14:paraId="5851E224" w14:textId="77777777" w:rsidR="00553DF7" w:rsidRPr="009A4797" w:rsidRDefault="00553DF7" w:rsidP="0063322B">
            <w:pPr>
              <w:numPr>
                <w:ilvl w:val="0"/>
                <w:numId w:val="6"/>
              </w:numPr>
              <w:rPr>
                <w:b/>
                <w:sz w:val="22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 xml:space="preserve">g </w:t>
            </w:r>
            <w:r w:rsidRPr="007C276D">
              <w:rPr>
                <w:sz w:val="22"/>
              </w:rPr>
              <w:t>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585D6EF2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13761B06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34F7783E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2 000</w:t>
            </w:r>
          </w:p>
        </w:tc>
        <w:tc>
          <w:tcPr>
            <w:tcW w:w="1417" w:type="dxa"/>
          </w:tcPr>
          <w:p w14:paraId="14CCABCE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0AE7CA0B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08CF34C3" w14:textId="77777777" w:rsidTr="00FA2DA2">
        <w:trPr>
          <w:trHeight w:val="1134"/>
        </w:trPr>
        <w:tc>
          <w:tcPr>
            <w:tcW w:w="533" w:type="dxa"/>
            <w:hideMark/>
          </w:tcPr>
          <w:p w14:paraId="751B549A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7.</w:t>
            </w:r>
          </w:p>
        </w:tc>
        <w:tc>
          <w:tcPr>
            <w:tcW w:w="3715" w:type="dxa"/>
            <w:hideMark/>
          </w:tcPr>
          <w:p w14:paraId="34899527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Pieczarki świeże (klasa I)</w:t>
            </w:r>
          </w:p>
          <w:p w14:paraId="1D2BC0BA" w14:textId="77777777" w:rsidR="00553DF7" w:rsidRPr="009A4797" w:rsidRDefault="00553DF7" w:rsidP="0063322B">
            <w:pPr>
              <w:numPr>
                <w:ilvl w:val="0"/>
                <w:numId w:val="7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</w:t>
            </w:r>
            <w:r w:rsidRPr="007C276D">
              <w:rPr>
                <w:sz w:val="22"/>
              </w:rPr>
              <w:lastRenderedPageBreak/>
              <w:t>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328D64F4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15300000-1</w:t>
            </w:r>
          </w:p>
        </w:tc>
        <w:tc>
          <w:tcPr>
            <w:tcW w:w="567" w:type="dxa"/>
            <w:hideMark/>
          </w:tcPr>
          <w:p w14:paraId="7566C61F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02CB792B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10</w:t>
            </w:r>
          </w:p>
        </w:tc>
        <w:tc>
          <w:tcPr>
            <w:tcW w:w="1417" w:type="dxa"/>
          </w:tcPr>
          <w:p w14:paraId="52F41B4B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79C800AF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42E22EFE" w14:textId="77777777" w:rsidTr="00FA2DA2">
        <w:trPr>
          <w:trHeight w:val="1134"/>
        </w:trPr>
        <w:tc>
          <w:tcPr>
            <w:tcW w:w="533" w:type="dxa"/>
            <w:hideMark/>
          </w:tcPr>
          <w:p w14:paraId="1027C1A2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8.</w:t>
            </w:r>
          </w:p>
        </w:tc>
        <w:tc>
          <w:tcPr>
            <w:tcW w:w="3715" w:type="dxa"/>
            <w:hideMark/>
          </w:tcPr>
          <w:p w14:paraId="603C1E72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Kapusta biała (klasa I)</w:t>
            </w:r>
          </w:p>
          <w:p w14:paraId="7D68D6E6" w14:textId="77777777" w:rsidR="00553DF7" w:rsidRPr="009A4797" w:rsidRDefault="00553DF7" w:rsidP="0063322B">
            <w:pPr>
              <w:numPr>
                <w:ilvl w:val="0"/>
                <w:numId w:val="7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3A092D71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0D211382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48F61255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300</w:t>
            </w:r>
          </w:p>
        </w:tc>
        <w:tc>
          <w:tcPr>
            <w:tcW w:w="1417" w:type="dxa"/>
          </w:tcPr>
          <w:p w14:paraId="232A11E2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1FFCDE20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2726E510" w14:textId="77777777" w:rsidTr="00FA2DA2">
        <w:trPr>
          <w:trHeight w:val="1134"/>
        </w:trPr>
        <w:tc>
          <w:tcPr>
            <w:tcW w:w="533" w:type="dxa"/>
            <w:hideMark/>
          </w:tcPr>
          <w:p w14:paraId="7A31970B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9.</w:t>
            </w:r>
          </w:p>
        </w:tc>
        <w:tc>
          <w:tcPr>
            <w:tcW w:w="3715" w:type="dxa"/>
            <w:hideMark/>
          </w:tcPr>
          <w:p w14:paraId="5B7C79DB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Kapusta biała  młoda (klasa I)</w:t>
            </w:r>
          </w:p>
          <w:p w14:paraId="515B9FF3" w14:textId="77777777" w:rsidR="00553DF7" w:rsidRPr="009A4797" w:rsidRDefault="00553DF7" w:rsidP="0063322B">
            <w:pPr>
              <w:numPr>
                <w:ilvl w:val="0"/>
                <w:numId w:val="8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4313FB81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70A44F9D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6A8F2C60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400</w:t>
            </w:r>
          </w:p>
        </w:tc>
        <w:tc>
          <w:tcPr>
            <w:tcW w:w="1417" w:type="dxa"/>
          </w:tcPr>
          <w:p w14:paraId="11A63FE9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31EE89BD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2EE20F74" w14:textId="77777777" w:rsidTr="00FA2DA2">
        <w:trPr>
          <w:trHeight w:val="1134"/>
        </w:trPr>
        <w:tc>
          <w:tcPr>
            <w:tcW w:w="533" w:type="dxa"/>
            <w:hideMark/>
          </w:tcPr>
          <w:p w14:paraId="1A2E62A4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10.</w:t>
            </w:r>
          </w:p>
        </w:tc>
        <w:tc>
          <w:tcPr>
            <w:tcW w:w="3715" w:type="dxa"/>
            <w:hideMark/>
          </w:tcPr>
          <w:p w14:paraId="008B0087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Kapusta czerwona (klasa I)</w:t>
            </w:r>
          </w:p>
          <w:p w14:paraId="6F9FF170" w14:textId="77777777" w:rsidR="00553DF7" w:rsidRPr="009A4797" w:rsidRDefault="00553DF7" w:rsidP="0063322B">
            <w:pPr>
              <w:numPr>
                <w:ilvl w:val="0"/>
                <w:numId w:val="9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65FE50F2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687431A6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4CA1900F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200</w:t>
            </w:r>
          </w:p>
        </w:tc>
        <w:tc>
          <w:tcPr>
            <w:tcW w:w="1417" w:type="dxa"/>
          </w:tcPr>
          <w:p w14:paraId="6D2078B9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11C432EB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1224D868" w14:textId="77777777" w:rsidTr="00FA2DA2">
        <w:trPr>
          <w:trHeight w:val="1134"/>
        </w:trPr>
        <w:tc>
          <w:tcPr>
            <w:tcW w:w="533" w:type="dxa"/>
            <w:hideMark/>
          </w:tcPr>
          <w:p w14:paraId="3177A3D1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11.</w:t>
            </w:r>
          </w:p>
        </w:tc>
        <w:tc>
          <w:tcPr>
            <w:tcW w:w="3715" w:type="dxa"/>
            <w:hideMark/>
          </w:tcPr>
          <w:p w14:paraId="55D45820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Kapusta pekińska (klasa I)</w:t>
            </w:r>
          </w:p>
          <w:p w14:paraId="4E459D3D" w14:textId="77777777" w:rsidR="00553DF7" w:rsidRPr="009A4797" w:rsidRDefault="00553DF7" w:rsidP="0063322B">
            <w:pPr>
              <w:numPr>
                <w:ilvl w:val="0"/>
                <w:numId w:val="10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5FAE104A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33B3CCA3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13BE5652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400</w:t>
            </w:r>
          </w:p>
        </w:tc>
        <w:tc>
          <w:tcPr>
            <w:tcW w:w="1417" w:type="dxa"/>
          </w:tcPr>
          <w:p w14:paraId="080237BF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58215774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6F19826A" w14:textId="77777777" w:rsidTr="00FA2DA2">
        <w:trPr>
          <w:trHeight w:val="1134"/>
        </w:trPr>
        <w:tc>
          <w:tcPr>
            <w:tcW w:w="533" w:type="dxa"/>
          </w:tcPr>
          <w:p w14:paraId="2A8ECA66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12.</w:t>
            </w:r>
          </w:p>
        </w:tc>
        <w:tc>
          <w:tcPr>
            <w:tcW w:w="3715" w:type="dxa"/>
          </w:tcPr>
          <w:p w14:paraId="42F782DF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Kapusta włoska (klasa I)</w:t>
            </w:r>
          </w:p>
          <w:p w14:paraId="2C647A5B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  <w:r w:rsidRPr="009A4797">
              <w:rPr>
                <w:sz w:val="22"/>
              </w:rPr>
              <w:t>.</w:t>
            </w:r>
          </w:p>
        </w:tc>
        <w:tc>
          <w:tcPr>
            <w:tcW w:w="709" w:type="dxa"/>
            <w:textDirection w:val="btLr"/>
          </w:tcPr>
          <w:p w14:paraId="25B6CAA1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</w:tcPr>
          <w:p w14:paraId="70884698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</w:tcPr>
          <w:p w14:paraId="370939B1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100</w:t>
            </w:r>
          </w:p>
        </w:tc>
        <w:tc>
          <w:tcPr>
            <w:tcW w:w="1417" w:type="dxa"/>
          </w:tcPr>
          <w:p w14:paraId="77F71A88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5DC1CE70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30E96908" w14:textId="77777777" w:rsidTr="00FA2DA2">
        <w:trPr>
          <w:trHeight w:val="1134"/>
        </w:trPr>
        <w:tc>
          <w:tcPr>
            <w:tcW w:w="533" w:type="dxa"/>
            <w:hideMark/>
          </w:tcPr>
          <w:p w14:paraId="40AD13A5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13.</w:t>
            </w:r>
          </w:p>
        </w:tc>
        <w:tc>
          <w:tcPr>
            <w:tcW w:w="3715" w:type="dxa"/>
            <w:hideMark/>
          </w:tcPr>
          <w:p w14:paraId="4AD77396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Sałata masłowa (klasa I)</w:t>
            </w:r>
          </w:p>
          <w:p w14:paraId="467A28BE" w14:textId="77777777" w:rsidR="00553DF7" w:rsidRPr="009A4797" w:rsidRDefault="00553DF7" w:rsidP="0063322B">
            <w:pPr>
              <w:numPr>
                <w:ilvl w:val="0"/>
                <w:numId w:val="11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</w:t>
            </w:r>
            <w:r w:rsidRPr="007C276D">
              <w:rPr>
                <w:sz w:val="22"/>
              </w:rPr>
              <w:lastRenderedPageBreak/>
              <w:t>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5779E666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15300000-1</w:t>
            </w:r>
          </w:p>
        </w:tc>
        <w:tc>
          <w:tcPr>
            <w:tcW w:w="567" w:type="dxa"/>
            <w:hideMark/>
          </w:tcPr>
          <w:p w14:paraId="7A88CE0A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Szt.</w:t>
            </w:r>
          </w:p>
        </w:tc>
        <w:tc>
          <w:tcPr>
            <w:tcW w:w="1417" w:type="dxa"/>
            <w:hideMark/>
          </w:tcPr>
          <w:p w14:paraId="6D55408E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100</w:t>
            </w:r>
          </w:p>
        </w:tc>
        <w:tc>
          <w:tcPr>
            <w:tcW w:w="1417" w:type="dxa"/>
          </w:tcPr>
          <w:p w14:paraId="7A9A6937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10C356E6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2611C77A" w14:textId="77777777" w:rsidTr="00FA2DA2">
        <w:trPr>
          <w:trHeight w:val="1134"/>
        </w:trPr>
        <w:tc>
          <w:tcPr>
            <w:tcW w:w="533" w:type="dxa"/>
            <w:hideMark/>
          </w:tcPr>
          <w:p w14:paraId="056F2995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14.</w:t>
            </w:r>
          </w:p>
        </w:tc>
        <w:tc>
          <w:tcPr>
            <w:tcW w:w="3715" w:type="dxa"/>
            <w:hideMark/>
          </w:tcPr>
          <w:p w14:paraId="149AEC28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 xml:space="preserve">Cebula biała (konsumpcyjna, klasa I) </w:t>
            </w:r>
          </w:p>
          <w:p w14:paraId="166288C2" w14:textId="77777777" w:rsidR="00553DF7" w:rsidRPr="009A4797" w:rsidRDefault="00553DF7" w:rsidP="0063322B">
            <w:pPr>
              <w:numPr>
                <w:ilvl w:val="0"/>
                <w:numId w:val="11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5D25463A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7A041168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091CCA08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100</w:t>
            </w:r>
          </w:p>
        </w:tc>
        <w:tc>
          <w:tcPr>
            <w:tcW w:w="1417" w:type="dxa"/>
          </w:tcPr>
          <w:p w14:paraId="307F4323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1D3F7254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698E1D32" w14:textId="77777777" w:rsidTr="00FA2DA2">
        <w:trPr>
          <w:trHeight w:val="1134"/>
        </w:trPr>
        <w:tc>
          <w:tcPr>
            <w:tcW w:w="533" w:type="dxa"/>
            <w:hideMark/>
          </w:tcPr>
          <w:p w14:paraId="131E4753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15.</w:t>
            </w:r>
          </w:p>
        </w:tc>
        <w:tc>
          <w:tcPr>
            <w:tcW w:w="3715" w:type="dxa"/>
            <w:hideMark/>
          </w:tcPr>
          <w:p w14:paraId="0BA2F0E1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b/>
                <w:sz w:val="22"/>
              </w:rPr>
              <w:t>Burak ćwikłowy (konsumpcyjny, klasa I</w:t>
            </w:r>
            <w:r w:rsidRPr="009A4797">
              <w:rPr>
                <w:sz w:val="22"/>
              </w:rPr>
              <w:t>)</w:t>
            </w:r>
          </w:p>
          <w:p w14:paraId="04FFA449" w14:textId="77777777" w:rsidR="00553DF7" w:rsidRPr="009A4797" w:rsidRDefault="00553DF7" w:rsidP="0063322B">
            <w:pPr>
              <w:numPr>
                <w:ilvl w:val="0"/>
                <w:numId w:val="12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5E4E2F01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786E12D3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31D52436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300</w:t>
            </w:r>
          </w:p>
        </w:tc>
        <w:tc>
          <w:tcPr>
            <w:tcW w:w="1417" w:type="dxa"/>
          </w:tcPr>
          <w:p w14:paraId="58DAF353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62B58A79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0EBA74DB" w14:textId="77777777" w:rsidTr="00FA2DA2">
        <w:trPr>
          <w:trHeight w:val="1134"/>
        </w:trPr>
        <w:tc>
          <w:tcPr>
            <w:tcW w:w="533" w:type="dxa"/>
            <w:hideMark/>
          </w:tcPr>
          <w:p w14:paraId="0C02EDD2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16.</w:t>
            </w:r>
          </w:p>
        </w:tc>
        <w:tc>
          <w:tcPr>
            <w:tcW w:w="3715" w:type="dxa"/>
            <w:hideMark/>
          </w:tcPr>
          <w:p w14:paraId="676A3EEB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Por (długi korzeń,  klasa I)</w:t>
            </w:r>
          </w:p>
          <w:p w14:paraId="71FCAEF6" w14:textId="77777777" w:rsidR="00553DF7" w:rsidRPr="009A4797" w:rsidRDefault="00553DF7" w:rsidP="0063322B">
            <w:pPr>
              <w:numPr>
                <w:ilvl w:val="0"/>
                <w:numId w:val="13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05D0FB4C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3D4543B0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25428FCE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30</w:t>
            </w:r>
          </w:p>
        </w:tc>
        <w:tc>
          <w:tcPr>
            <w:tcW w:w="1417" w:type="dxa"/>
          </w:tcPr>
          <w:p w14:paraId="059395A6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09E0C38C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354B9E73" w14:textId="77777777" w:rsidTr="00FA2DA2">
        <w:trPr>
          <w:trHeight w:val="1134"/>
        </w:trPr>
        <w:tc>
          <w:tcPr>
            <w:tcW w:w="533" w:type="dxa"/>
            <w:hideMark/>
          </w:tcPr>
          <w:p w14:paraId="2221A25E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17.</w:t>
            </w:r>
          </w:p>
        </w:tc>
        <w:tc>
          <w:tcPr>
            <w:tcW w:w="3715" w:type="dxa"/>
            <w:hideMark/>
          </w:tcPr>
          <w:p w14:paraId="7F5EBB73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Marchew (klasa I)</w:t>
            </w:r>
          </w:p>
          <w:p w14:paraId="704A19AB" w14:textId="77777777" w:rsidR="00553DF7" w:rsidRPr="009A4797" w:rsidRDefault="00553DF7" w:rsidP="0063322B">
            <w:pPr>
              <w:numPr>
                <w:ilvl w:val="0"/>
                <w:numId w:val="14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65C7AEBA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38870E48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303BAB89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400</w:t>
            </w:r>
          </w:p>
        </w:tc>
        <w:tc>
          <w:tcPr>
            <w:tcW w:w="1417" w:type="dxa"/>
          </w:tcPr>
          <w:p w14:paraId="7C307644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6A360430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12F9CF81" w14:textId="77777777" w:rsidTr="00FA2DA2">
        <w:trPr>
          <w:trHeight w:val="1134"/>
        </w:trPr>
        <w:tc>
          <w:tcPr>
            <w:tcW w:w="533" w:type="dxa"/>
            <w:hideMark/>
          </w:tcPr>
          <w:p w14:paraId="310A62AB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18.</w:t>
            </w:r>
          </w:p>
        </w:tc>
        <w:tc>
          <w:tcPr>
            <w:tcW w:w="3715" w:type="dxa"/>
            <w:hideMark/>
          </w:tcPr>
          <w:p w14:paraId="7677F922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Ziemniaki (jadalne, klasa I)</w:t>
            </w:r>
          </w:p>
          <w:p w14:paraId="739D8456" w14:textId="77777777" w:rsidR="00553DF7" w:rsidRPr="009A4797" w:rsidRDefault="00553DF7" w:rsidP="0063322B">
            <w:pPr>
              <w:numPr>
                <w:ilvl w:val="0"/>
                <w:numId w:val="15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1f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7CEAC229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03212100-1</w:t>
            </w:r>
          </w:p>
        </w:tc>
        <w:tc>
          <w:tcPr>
            <w:tcW w:w="567" w:type="dxa"/>
            <w:hideMark/>
          </w:tcPr>
          <w:p w14:paraId="5527A6E3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6D3A4660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8000</w:t>
            </w:r>
          </w:p>
        </w:tc>
        <w:tc>
          <w:tcPr>
            <w:tcW w:w="1417" w:type="dxa"/>
          </w:tcPr>
          <w:p w14:paraId="6FAAD100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0720DE38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7F319E4D" w14:textId="77777777" w:rsidTr="00FA2DA2">
        <w:trPr>
          <w:trHeight w:val="1134"/>
        </w:trPr>
        <w:tc>
          <w:tcPr>
            <w:tcW w:w="533" w:type="dxa"/>
            <w:hideMark/>
          </w:tcPr>
          <w:p w14:paraId="149A5471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lastRenderedPageBreak/>
              <w:t>19.</w:t>
            </w:r>
          </w:p>
        </w:tc>
        <w:tc>
          <w:tcPr>
            <w:tcW w:w="3715" w:type="dxa"/>
            <w:hideMark/>
          </w:tcPr>
          <w:p w14:paraId="7FA63EF3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Ziemniaki  młode (jadalne, klasa I)</w:t>
            </w:r>
          </w:p>
          <w:p w14:paraId="27C9F08E" w14:textId="77777777" w:rsidR="00553DF7" w:rsidRPr="009A4797" w:rsidRDefault="00553DF7" w:rsidP="0063322B">
            <w:pPr>
              <w:numPr>
                <w:ilvl w:val="0"/>
                <w:numId w:val="15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 xml:space="preserve">g </w:t>
            </w:r>
            <w:r w:rsidRPr="007C276D">
              <w:rPr>
                <w:sz w:val="22"/>
              </w:rPr>
              <w:t>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091E503B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03212100-1</w:t>
            </w:r>
          </w:p>
        </w:tc>
        <w:tc>
          <w:tcPr>
            <w:tcW w:w="567" w:type="dxa"/>
            <w:hideMark/>
          </w:tcPr>
          <w:p w14:paraId="6AF89656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5DAC5634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2000</w:t>
            </w:r>
          </w:p>
        </w:tc>
        <w:tc>
          <w:tcPr>
            <w:tcW w:w="1417" w:type="dxa"/>
          </w:tcPr>
          <w:p w14:paraId="3773F790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76ED0DA6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5A5E877B" w14:textId="77777777" w:rsidTr="00FA2DA2">
        <w:trPr>
          <w:trHeight w:val="1134"/>
        </w:trPr>
        <w:tc>
          <w:tcPr>
            <w:tcW w:w="533" w:type="dxa"/>
            <w:hideMark/>
          </w:tcPr>
          <w:p w14:paraId="2D92D9B3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20.</w:t>
            </w:r>
          </w:p>
        </w:tc>
        <w:tc>
          <w:tcPr>
            <w:tcW w:w="3715" w:type="dxa"/>
            <w:hideMark/>
          </w:tcPr>
          <w:p w14:paraId="75B666E4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Pomidory (czerwone, klasa I)</w:t>
            </w:r>
          </w:p>
          <w:p w14:paraId="719621E0" w14:textId="77777777" w:rsidR="00553DF7" w:rsidRPr="009A4797" w:rsidRDefault="00553DF7" w:rsidP="0063322B">
            <w:pPr>
              <w:numPr>
                <w:ilvl w:val="0"/>
                <w:numId w:val="15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279E81B1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06E22BC3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2DB57DC1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700</w:t>
            </w:r>
          </w:p>
        </w:tc>
        <w:tc>
          <w:tcPr>
            <w:tcW w:w="1417" w:type="dxa"/>
          </w:tcPr>
          <w:p w14:paraId="26A62B82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4FDFDE43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30FBFC0C" w14:textId="77777777" w:rsidTr="00FA2DA2">
        <w:tc>
          <w:tcPr>
            <w:tcW w:w="533" w:type="dxa"/>
            <w:hideMark/>
          </w:tcPr>
          <w:p w14:paraId="77805D09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21.</w:t>
            </w:r>
          </w:p>
        </w:tc>
        <w:tc>
          <w:tcPr>
            <w:tcW w:w="3715" w:type="dxa"/>
            <w:hideMark/>
          </w:tcPr>
          <w:p w14:paraId="127E1CEE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Ogórki (świeże, szklarniowe, klasa I)</w:t>
            </w:r>
          </w:p>
          <w:p w14:paraId="0B289747" w14:textId="77777777" w:rsidR="00553DF7" w:rsidRPr="009A4797" w:rsidRDefault="00553DF7" w:rsidP="0063322B">
            <w:pPr>
              <w:numPr>
                <w:ilvl w:val="0"/>
                <w:numId w:val="16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2F4036D7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4D84AAD9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759B3161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700</w:t>
            </w:r>
          </w:p>
        </w:tc>
        <w:tc>
          <w:tcPr>
            <w:tcW w:w="1417" w:type="dxa"/>
          </w:tcPr>
          <w:p w14:paraId="5DC23B51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7F6A6D9C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4D5C90DB" w14:textId="77777777" w:rsidTr="00FA2DA2">
        <w:trPr>
          <w:trHeight w:val="1134"/>
        </w:trPr>
        <w:tc>
          <w:tcPr>
            <w:tcW w:w="533" w:type="dxa"/>
            <w:hideMark/>
          </w:tcPr>
          <w:p w14:paraId="4E01344C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22.</w:t>
            </w:r>
          </w:p>
        </w:tc>
        <w:tc>
          <w:tcPr>
            <w:tcW w:w="3715" w:type="dxa"/>
            <w:hideMark/>
          </w:tcPr>
          <w:p w14:paraId="1F401C95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Papryka czerwona, żółta (klasa I)</w:t>
            </w:r>
          </w:p>
          <w:p w14:paraId="799532DA" w14:textId="77777777" w:rsidR="00553DF7" w:rsidRPr="009A4797" w:rsidRDefault="00553DF7" w:rsidP="0063322B">
            <w:pPr>
              <w:numPr>
                <w:ilvl w:val="0"/>
                <w:numId w:val="17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6BCCD445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2BF85DAB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722E33AC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100</w:t>
            </w:r>
          </w:p>
        </w:tc>
        <w:tc>
          <w:tcPr>
            <w:tcW w:w="1417" w:type="dxa"/>
          </w:tcPr>
          <w:p w14:paraId="7181436B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07045C7B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4A3897F7" w14:textId="77777777" w:rsidTr="00FA2DA2">
        <w:trPr>
          <w:trHeight w:val="1134"/>
        </w:trPr>
        <w:tc>
          <w:tcPr>
            <w:tcW w:w="533" w:type="dxa"/>
            <w:hideMark/>
          </w:tcPr>
          <w:p w14:paraId="732E07E8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23.</w:t>
            </w:r>
          </w:p>
        </w:tc>
        <w:tc>
          <w:tcPr>
            <w:tcW w:w="3715" w:type="dxa"/>
            <w:hideMark/>
          </w:tcPr>
          <w:p w14:paraId="47F25421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Rzodkiewka (czerwona, klasa I)</w:t>
            </w:r>
          </w:p>
          <w:p w14:paraId="369251C7" w14:textId="77777777" w:rsidR="00553DF7" w:rsidRPr="009A4797" w:rsidRDefault="00553DF7" w:rsidP="0063322B">
            <w:pPr>
              <w:numPr>
                <w:ilvl w:val="0"/>
                <w:numId w:val="18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 xml:space="preserve">g </w:t>
            </w:r>
            <w:r w:rsidRPr="007C276D">
              <w:rPr>
                <w:sz w:val="22"/>
              </w:rPr>
              <w:t>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26580654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15411100-3</w:t>
            </w:r>
          </w:p>
        </w:tc>
        <w:tc>
          <w:tcPr>
            <w:tcW w:w="567" w:type="dxa"/>
            <w:hideMark/>
          </w:tcPr>
          <w:p w14:paraId="19F77F7D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proofErr w:type="spellStart"/>
            <w:r w:rsidRPr="009A4797">
              <w:rPr>
                <w:sz w:val="22"/>
              </w:rPr>
              <w:t>sz</w:t>
            </w:r>
            <w:proofErr w:type="spellEnd"/>
          </w:p>
        </w:tc>
        <w:tc>
          <w:tcPr>
            <w:tcW w:w="1417" w:type="dxa"/>
            <w:hideMark/>
          </w:tcPr>
          <w:p w14:paraId="46E29003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20</w:t>
            </w:r>
          </w:p>
        </w:tc>
        <w:tc>
          <w:tcPr>
            <w:tcW w:w="1417" w:type="dxa"/>
          </w:tcPr>
          <w:p w14:paraId="7CBBA65E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45EA57D6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379A65A9" w14:textId="77777777" w:rsidTr="00FA2DA2">
        <w:trPr>
          <w:trHeight w:val="2597"/>
        </w:trPr>
        <w:tc>
          <w:tcPr>
            <w:tcW w:w="533" w:type="dxa"/>
            <w:hideMark/>
          </w:tcPr>
          <w:p w14:paraId="782AB5CB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lastRenderedPageBreak/>
              <w:t>24.</w:t>
            </w:r>
          </w:p>
        </w:tc>
        <w:tc>
          <w:tcPr>
            <w:tcW w:w="3715" w:type="dxa"/>
            <w:hideMark/>
          </w:tcPr>
          <w:p w14:paraId="198D2F80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Rzodkiew biała (klasa I)</w:t>
            </w:r>
          </w:p>
          <w:p w14:paraId="5863F3A0" w14:textId="77777777" w:rsidR="00553DF7" w:rsidRPr="009A4797" w:rsidRDefault="00553DF7" w:rsidP="0063322B">
            <w:pPr>
              <w:numPr>
                <w:ilvl w:val="0"/>
                <w:numId w:val="18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0D862ED3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6FBF0521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0E34B0D6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100</w:t>
            </w:r>
          </w:p>
        </w:tc>
        <w:tc>
          <w:tcPr>
            <w:tcW w:w="1417" w:type="dxa"/>
          </w:tcPr>
          <w:p w14:paraId="1670C04F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7E8E63DF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29499559" w14:textId="77777777" w:rsidTr="00FA2DA2">
        <w:trPr>
          <w:trHeight w:val="2122"/>
        </w:trPr>
        <w:tc>
          <w:tcPr>
            <w:tcW w:w="533" w:type="dxa"/>
            <w:hideMark/>
          </w:tcPr>
          <w:p w14:paraId="393AE3C7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25.</w:t>
            </w:r>
          </w:p>
        </w:tc>
        <w:tc>
          <w:tcPr>
            <w:tcW w:w="3715" w:type="dxa"/>
            <w:hideMark/>
          </w:tcPr>
          <w:p w14:paraId="23412BE7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b/>
                <w:sz w:val="22"/>
              </w:rPr>
              <w:t>Koper(pęczki, klasa I)</w:t>
            </w:r>
          </w:p>
          <w:p w14:paraId="163DF1E5" w14:textId="77777777" w:rsidR="00553DF7" w:rsidRPr="009A4797" w:rsidRDefault="00553DF7" w:rsidP="0063322B">
            <w:pPr>
              <w:numPr>
                <w:ilvl w:val="0"/>
                <w:numId w:val="19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</w:t>
            </w:r>
            <w:r>
              <w:rPr>
                <w:sz w:val="22"/>
              </w:rPr>
              <w:t>Z</w:t>
            </w:r>
          </w:p>
        </w:tc>
        <w:tc>
          <w:tcPr>
            <w:tcW w:w="709" w:type="dxa"/>
            <w:textDirection w:val="btLr"/>
            <w:hideMark/>
          </w:tcPr>
          <w:p w14:paraId="6175A1C6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78CC22FC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4A6719A1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3</w:t>
            </w:r>
          </w:p>
        </w:tc>
        <w:tc>
          <w:tcPr>
            <w:tcW w:w="1417" w:type="dxa"/>
          </w:tcPr>
          <w:p w14:paraId="704F0788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22E0E8A4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56329672" w14:textId="77777777" w:rsidTr="00FA2DA2">
        <w:trPr>
          <w:trHeight w:val="1134"/>
        </w:trPr>
        <w:tc>
          <w:tcPr>
            <w:tcW w:w="533" w:type="dxa"/>
            <w:hideMark/>
          </w:tcPr>
          <w:p w14:paraId="06F352E6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26.</w:t>
            </w:r>
          </w:p>
        </w:tc>
        <w:tc>
          <w:tcPr>
            <w:tcW w:w="3715" w:type="dxa"/>
            <w:hideMark/>
          </w:tcPr>
          <w:p w14:paraId="3FBFF3AF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Szczypior (klasa I)</w:t>
            </w:r>
          </w:p>
          <w:p w14:paraId="41F447E8" w14:textId="77777777" w:rsidR="00553DF7" w:rsidRPr="009A4797" w:rsidRDefault="00553DF7" w:rsidP="0063322B">
            <w:pPr>
              <w:numPr>
                <w:ilvl w:val="0"/>
                <w:numId w:val="19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5377661F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2695A11C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proofErr w:type="spellStart"/>
            <w:r w:rsidRPr="009A4797">
              <w:rPr>
                <w:sz w:val="22"/>
              </w:rPr>
              <w:t>szt</w:t>
            </w:r>
            <w:proofErr w:type="spellEnd"/>
          </w:p>
        </w:tc>
        <w:tc>
          <w:tcPr>
            <w:tcW w:w="1417" w:type="dxa"/>
            <w:hideMark/>
          </w:tcPr>
          <w:p w14:paraId="55526D96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20</w:t>
            </w:r>
          </w:p>
        </w:tc>
        <w:tc>
          <w:tcPr>
            <w:tcW w:w="1417" w:type="dxa"/>
          </w:tcPr>
          <w:p w14:paraId="5642F918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625AF33F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60685D08" w14:textId="77777777" w:rsidTr="00FA2DA2">
        <w:trPr>
          <w:trHeight w:val="1134"/>
        </w:trPr>
        <w:tc>
          <w:tcPr>
            <w:tcW w:w="533" w:type="dxa"/>
            <w:hideMark/>
          </w:tcPr>
          <w:p w14:paraId="6DC27618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27.</w:t>
            </w:r>
          </w:p>
        </w:tc>
        <w:tc>
          <w:tcPr>
            <w:tcW w:w="3715" w:type="dxa"/>
            <w:hideMark/>
          </w:tcPr>
          <w:p w14:paraId="58395906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 xml:space="preserve">Natka pietruszki (pęczki, klasa I) </w:t>
            </w:r>
          </w:p>
          <w:p w14:paraId="2B192102" w14:textId="77777777" w:rsidR="00553DF7" w:rsidRPr="009A4797" w:rsidRDefault="00553DF7" w:rsidP="0063322B">
            <w:pPr>
              <w:numPr>
                <w:ilvl w:val="0"/>
                <w:numId w:val="20"/>
              </w:numPr>
              <w:rPr>
                <w:sz w:val="22"/>
                <w:u w:val="single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</w:tcPr>
          <w:p w14:paraId="7E141DCB" w14:textId="77777777" w:rsidR="00553DF7" w:rsidRPr="009A4797" w:rsidRDefault="00553DF7" w:rsidP="00FA2DA2">
            <w:pPr>
              <w:jc w:val="center"/>
              <w:rPr>
                <w:sz w:val="22"/>
              </w:rPr>
            </w:pPr>
          </w:p>
          <w:p w14:paraId="64C7ED4E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  <w:hideMark/>
          </w:tcPr>
          <w:p w14:paraId="64E7AD37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proofErr w:type="spellStart"/>
            <w:r w:rsidRPr="009A4797">
              <w:rPr>
                <w:sz w:val="22"/>
              </w:rPr>
              <w:t>szt</w:t>
            </w:r>
            <w:proofErr w:type="spellEnd"/>
          </w:p>
        </w:tc>
        <w:tc>
          <w:tcPr>
            <w:tcW w:w="1417" w:type="dxa"/>
            <w:hideMark/>
          </w:tcPr>
          <w:p w14:paraId="26ECF5B1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20</w:t>
            </w:r>
          </w:p>
        </w:tc>
        <w:tc>
          <w:tcPr>
            <w:tcW w:w="1417" w:type="dxa"/>
          </w:tcPr>
          <w:p w14:paraId="6B9A518D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1A378EA7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12A7D084" w14:textId="77777777" w:rsidTr="00FA2DA2">
        <w:trPr>
          <w:trHeight w:val="1134"/>
        </w:trPr>
        <w:tc>
          <w:tcPr>
            <w:tcW w:w="533" w:type="dxa"/>
            <w:hideMark/>
          </w:tcPr>
          <w:p w14:paraId="1EC5D6DF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28.</w:t>
            </w:r>
          </w:p>
        </w:tc>
        <w:tc>
          <w:tcPr>
            <w:tcW w:w="3715" w:type="dxa"/>
            <w:hideMark/>
          </w:tcPr>
          <w:p w14:paraId="26D0F01F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Ogórki kiszone (klasa I)</w:t>
            </w:r>
          </w:p>
          <w:p w14:paraId="38989733" w14:textId="77777777" w:rsidR="00553DF7" w:rsidRPr="009A4797" w:rsidRDefault="00553DF7" w:rsidP="00FA2DA2">
            <w:pPr>
              <w:rPr>
                <w:sz w:val="22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50ED535F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15312300-7</w:t>
            </w:r>
          </w:p>
        </w:tc>
        <w:tc>
          <w:tcPr>
            <w:tcW w:w="567" w:type="dxa"/>
            <w:hideMark/>
          </w:tcPr>
          <w:p w14:paraId="3BA4472B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284B066D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500</w:t>
            </w:r>
          </w:p>
        </w:tc>
        <w:tc>
          <w:tcPr>
            <w:tcW w:w="1417" w:type="dxa"/>
          </w:tcPr>
          <w:p w14:paraId="61425A37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498BC8EC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6114EAA2" w14:textId="77777777" w:rsidTr="00FA2DA2">
        <w:trPr>
          <w:trHeight w:val="2127"/>
        </w:trPr>
        <w:tc>
          <w:tcPr>
            <w:tcW w:w="533" w:type="dxa"/>
            <w:hideMark/>
          </w:tcPr>
          <w:p w14:paraId="4AF71611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29.</w:t>
            </w:r>
          </w:p>
        </w:tc>
        <w:tc>
          <w:tcPr>
            <w:tcW w:w="3715" w:type="dxa"/>
            <w:hideMark/>
          </w:tcPr>
          <w:p w14:paraId="04167A46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Kapusta kiszona (klasa I)</w:t>
            </w:r>
          </w:p>
          <w:p w14:paraId="6D5D78B6" w14:textId="77777777" w:rsidR="00553DF7" w:rsidRPr="009A4797" w:rsidRDefault="00553DF7" w:rsidP="00FA2DA2">
            <w:pPr>
              <w:rPr>
                <w:sz w:val="22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  <w:hideMark/>
          </w:tcPr>
          <w:p w14:paraId="35ECE18B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15312310-0</w:t>
            </w:r>
          </w:p>
        </w:tc>
        <w:tc>
          <w:tcPr>
            <w:tcW w:w="567" w:type="dxa"/>
            <w:hideMark/>
          </w:tcPr>
          <w:p w14:paraId="5B955C0C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  <w:hideMark/>
          </w:tcPr>
          <w:p w14:paraId="0BF92E4D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900</w:t>
            </w:r>
          </w:p>
        </w:tc>
        <w:tc>
          <w:tcPr>
            <w:tcW w:w="1417" w:type="dxa"/>
          </w:tcPr>
          <w:p w14:paraId="7171EFB3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3B059AEB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2A91BA44" w14:textId="77777777" w:rsidTr="00FA2DA2">
        <w:trPr>
          <w:trHeight w:val="2115"/>
        </w:trPr>
        <w:tc>
          <w:tcPr>
            <w:tcW w:w="533" w:type="dxa"/>
          </w:tcPr>
          <w:p w14:paraId="7A7A2AB4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lastRenderedPageBreak/>
              <w:t>30.</w:t>
            </w:r>
          </w:p>
        </w:tc>
        <w:tc>
          <w:tcPr>
            <w:tcW w:w="3715" w:type="dxa"/>
          </w:tcPr>
          <w:p w14:paraId="3BC54423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Nektarynka (</w:t>
            </w:r>
            <w:proofErr w:type="spellStart"/>
            <w:r w:rsidRPr="009A4797">
              <w:rPr>
                <w:b/>
                <w:sz w:val="22"/>
              </w:rPr>
              <w:t>klasaI</w:t>
            </w:r>
            <w:proofErr w:type="spellEnd"/>
            <w:r w:rsidRPr="009A4797">
              <w:rPr>
                <w:b/>
                <w:sz w:val="22"/>
              </w:rPr>
              <w:t>)</w:t>
            </w:r>
          </w:p>
          <w:p w14:paraId="19D3B93A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  <w:r w:rsidRPr="009A4797">
              <w:rPr>
                <w:bCs/>
                <w:sz w:val="22"/>
              </w:rPr>
              <w:t>.</w:t>
            </w:r>
          </w:p>
        </w:tc>
        <w:tc>
          <w:tcPr>
            <w:tcW w:w="709" w:type="dxa"/>
            <w:textDirection w:val="btLr"/>
          </w:tcPr>
          <w:p w14:paraId="6A75969F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</w:tcPr>
          <w:p w14:paraId="3C204693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</w:tcPr>
          <w:p w14:paraId="3D40560F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150</w:t>
            </w:r>
          </w:p>
        </w:tc>
        <w:tc>
          <w:tcPr>
            <w:tcW w:w="1417" w:type="dxa"/>
          </w:tcPr>
          <w:p w14:paraId="6832636D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701D2E9A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2163C435" w14:textId="77777777" w:rsidTr="00FA2DA2">
        <w:trPr>
          <w:trHeight w:val="2103"/>
        </w:trPr>
        <w:tc>
          <w:tcPr>
            <w:tcW w:w="533" w:type="dxa"/>
          </w:tcPr>
          <w:p w14:paraId="33A380F8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31.</w:t>
            </w:r>
          </w:p>
        </w:tc>
        <w:tc>
          <w:tcPr>
            <w:tcW w:w="3715" w:type="dxa"/>
          </w:tcPr>
          <w:p w14:paraId="229781C3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9A4797">
              <w:rPr>
                <w:b/>
                <w:sz w:val="22"/>
              </w:rPr>
              <w:t>Śliwka( klasa )</w:t>
            </w:r>
          </w:p>
          <w:p w14:paraId="2959DD40" w14:textId="77777777" w:rsidR="00553DF7" w:rsidRPr="009A4797" w:rsidRDefault="00553DF7" w:rsidP="00FA2DA2">
            <w:pPr>
              <w:rPr>
                <w:b/>
                <w:sz w:val="22"/>
              </w:rPr>
            </w:pPr>
            <w:r w:rsidRPr="007C276D">
              <w:rPr>
                <w:sz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22"/>
              </w:rPr>
              <w:t>g</w:t>
            </w:r>
            <w:r w:rsidRPr="007C276D">
              <w:rPr>
                <w:sz w:val="22"/>
              </w:rPr>
              <w:t xml:space="preserve"> do SWZ oraz załącznikiem do wzoru umowy będącej załącznikiem nr 4 do SWZ</w:t>
            </w:r>
          </w:p>
        </w:tc>
        <w:tc>
          <w:tcPr>
            <w:tcW w:w="709" w:type="dxa"/>
            <w:textDirection w:val="btLr"/>
          </w:tcPr>
          <w:p w14:paraId="778997B2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15300000-1</w:t>
            </w:r>
          </w:p>
        </w:tc>
        <w:tc>
          <w:tcPr>
            <w:tcW w:w="567" w:type="dxa"/>
          </w:tcPr>
          <w:p w14:paraId="748D7163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9A4797">
              <w:rPr>
                <w:sz w:val="22"/>
              </w:rPr>
              <w:t>Kg</w:t>
            </w:r>
          </w:p>
        </w:tc>
        <w:tc>
          <w:tcPr>
            <w:tcW w:w="1417" w:type="dxa"/>
          </w:tcPr>
          <w:p w14:paraId="7143C831" w14:textId="77777777" w:rsidR="00553DF7" w:rsidRPr="009A4797" w:rsidRDefault="00553DF7" w:rsidP="00FA2DA2">
            <w:pPr>
              <w:rPr>
                <w:sz w:val="22"/>
              </w:rPr>
            </w:pPr>
            <w:r w:rsidRPr="009A4797">
              <w:rPr>
                <w:sz w:val="22"/>
              </w:rPr>
              <w:t>80</w:t>
            </w:r>
          </w:p>
        </w:tc>
        <w:tc>
          <w:tcPr>
            <w:tcW w:w="1417" w:type="dxa"/>
          </w:tcPr>
          <w:p w14:paraId="5063E8ED" w14:textId="77777777" w:rsidR="00553DF7" w:rsidRPr="009A4797" w:rsidRDefault="00553DF7" w:rsidP="00FA2DA2">
            <w:pPr>
              <w:rPr>
                <w:sz w:val="22"/>
              </w:rPr>
            </w:pPr>
          </w:p>
        </w:tc>
        <w:tc>
          <w:tcPr>
            <w:tcW w:w="1417" w:type="dxa"/>
          </w:tcPr>
          <w:p w14:paraId="23EB9FF2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  <w:tr w:rsidR="00553DF7" w:rsidRPr="009A4797" w14:paraId="67370A1D" w14:textId="77777777" w:rsidTr="00FA2DA2">
        <w:trPr>
          <w:trHeight w:val="843"/>
        </w:trPr>
        <w:tc>
          <w:tcPr>
            <w:tcW w:w="8358" w:type="dxa"/>
            <w:gridSpan w:val="6"/>
            <w:vAlign w:val="center"/>
          </w:tcPr>
          <w:p w14:paraId="0B6AEF10" w14:textId="77777777" w:rsidR="00553DF7" w:rsidRPr="009A4797" w:rsidRDefault="00553DF7" w:rsidP="00FA2DA2">
            <w:pPr>
              <w:jc w:val="center"/>
              <w:rPr>
                <w:sz w:val="22"/>
              </w:rPr>
            </w:pPr>
            <w:r w:rsidRPr="00693FD8">
              <w:rPr>
                <w:b/>
                <w:bCs/>
                <w:sz w:val="22"/>
              </w:rPr>
              <w:t>Cena ofertowa (suma wartości całkowitych brutto poz. 1-</w:t>
            </w:r>
            <w:r>
              <w:rPr>
                <w:b/>
                <w:bCs/>
                <w:sz w:val="22"/>
              </w:rPr>
              <w:t>31</w:t>
            </w:r>
            <w:r w:rsidRPr="00693FD8">
              <w:rPr>
                <w:b/>
                <w:bCs/>
                <w:sz w:val="22"/>
              </w:rPr>
              <w:t>)</w:t>
            </w:r>
          </w:p>
        </w:tc>
        <w:tc>
          <w:tcPr>
            <w:tcW w:w="1417" w:type="dxa"/>
          </w:tcPr>
          <w:p w14:paraId="2061E912" w14:textId="77777777" w:rsidR="00553DF7" w:rsidRPr="009A4797" w:rsidRDefault="00553DF7" w:rsidP="00FA2DA2">
            <w:pPr>
              <w:rPr>
                <w:sz w:val="22"/>
              </w:rPr>
            </w:pPr>
          </w:p>
        </w:tc>
      </w:tr>
    </w:tbl>
    <w:p w14:paraId="458BEBAD" w14:textId="77777777" w:rsidR="00553DF7" w:rsidRPr="009A4797" w:rsidRDefault="00553DF7" w:rsidP="00553DF7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23DD3054" w14:textId="77777777" w:rsidR="00553DF7" w:rsidRPr="009A4797" w:rsidRDefault="00553DF7" w:rsidP="00553DF7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7793D03E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</w:p>
    <w:p w14:paraId="7CA8D088" w14:textId="77777777" w:rsidR="00553DF7" w:rsidRPr="009A4797" w:rsidRDefault="00553DF7" w:rsidP="0063322B">
      <w:pPr>
        <w:pStyle w:val="Akapitzlist"/>
        <w:numPr>
          <w:ilvl w:val="0"/>
          <w:numId w:val="2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pozostajemy związani ofertą przez okres wskazany w SWZ.</w:t>
      </w:r>
    </w:p>
    <w:p w14:paraId="7354F4E7" w14:textId="77777777" w:rsidR="00553DF7" w:rsidRPr="009A4797" w:rsidRDefault="00553DF7" w:rsidP="0063322B">
      <w:pPr>
        <w:pStyle w:val="Akapitzlist"/>
        <w:numPr>
          <w:ilvl w:val="0"/>
          <w:numId w:val="2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1D4439BB" w14:textId="77777777" w:rsidR="00553DF7" w:rsidRPr="009A4797" w:rsidRDefault="00553DF7" w:rsidP="0063322B">
      <w:pPr>
        <w:pStyle w:val="Akapitzlist"/>
        <w:numPr>
          <w:ilvl w:val="0"/>
          <w:numId w:val="2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 w:val="0"/>
          <w:bCs/>
          <w:sz w:val="22"/>
          <w14:ligatures w14:val="none"/>
        </w:rPr>
        <w:t>7</w:t>
      </w:r>
      <w:r w:rsidRPr="009A4797">
        <w:rPr>
          <w:rFonts w:eastAsia="Calibri" w:cs="Times New Roman"/>
          <w:b w:val="0"/>
          <w:bCs/>
          <w:sz w:val="22"/>
          <w14:ligatures w14:val="none"/>
        </w:rPr>
        <w:t>) na warunkach określonych w SWZ oraz      w miejscu i terminie wskazanym przez Zamawiającego.</w:t>
      </w:r>
    </w:p>
    <w:p w14:paraId="5D677F7E" w14:textId="77777777" w:rsidR="00553DF7" w:rsidRPr="009A4797" w:rsidRDefault="00553DF7" w:rsidP="0063322B">
      <w:pPr>
        <w:pStyle w:val="Akapitzlist"/>
        <w:numPr>
          <w:ilvl w:val="0"/>
          <w:numId w:val="2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6692E654" w14:textId="77777777" w:rsidR="00553DF7" w:rsidRPr="009A4797" w:rsidRDefault="00553DF7" w:rsidP="0063322B">
      <w:pPr>
        <w:pStyle w:val="Akapitzlist"/>
        <w:numPr>
          <w:ilvl w:val="0"/>
          <w:numId w:val="2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2C9B1163" w14:textId="77777777" w:rsidR="00553DF7" w:rsidRPr="009A4797" w:rsidRDefault="00553DF7" w:rsidP="0063322B">
      <w:pPr>
        <w:pStyle w:val="Akapitzlist"/>
        <w:numPr>
          <w:ilvl w:val="0"/>
          <w:numId w:val="2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53F6D9E1" w14:textId="77777777" w:rsidR="00553DF7" w:rsidRPr="009A4797" w:rsidRDefault="00553DF7" w:rsidP="0063322B">
      <w:pPr>
        <w:pStyle w:val="Akapitzlist"/>
        <w:numPr>
          <w:ilvl w:val="0"/>
          <w:numId w:val="2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553DF7" w:rsidRPr="009A4797" w14:paraId="7BAA43B6" w14:textId="77777777" w:rsidTr="00FA2DA2">
        <w:trPr>
          <w:trHeight w:val="1138"/>
        </w:trPr>
        <w:tc>
          <w:tcPr>
            <w:tcW w:w="4637" w:type="dxa"/>
          </w:tcPr>
          <w:p w14:paraId="4011818D" w14:textId="77777777" w:rsidR="00553DF7" w:rsidRPr="009A4797" w:rsidRDefault="00553DF7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7AA3DEE0" w14:textId="77777777" w:rsidR="00553DF7" w:rsidRPr="009A4797" w:rsidRDefault="00553DF7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553DF7" w:rsidRPr="009A4797" w14:paraId="7F7BFC19" w14:textId="77777777" w:rsidTr="00FA2DA2">
        <w:trPr>
          <w:trHeight w:val="569"/>
        </w:trPr>
        <w:tc>
          <w:tcPr>
            <w:tcW w:w="4637" w:type="dxa"/>
          </w:tcPr>
          <w:p w14:paraId="4DF4A590" w14:textId="77777777" w:rsidR="00553DF7" w:rsidRPr="009A4797" w:rsidRDefault="00553DF7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3D80564F" w14:textId="77777777" w:rsidR="00553DF7" w:rsidRPr="009A4797" w:rsidRDefault="00553DF7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52833E65" w14:textId="77777777" w:rsidR="00553DF7" w:rsidRPr="009A4797" w:rsidRDefault="00553DF7" w:rsidP="00553DF7">
      <w:pPr>
        <w:rPr>
          <w:rFonts w:eastAsia="Calibri" w:cs="Times New Roman"/>
          <w:bCs/>
          <w:sz w:val="22"/>
          <w14:ligatures w14:val="none"/>
        </w:rPr>
      </w:pPr>
    </w:p>
    <w:p w14:paraId="0FFD9783" w14:textId="77777777" w:rsidR="00553DF7" w:rsidRPr="009A4797" w:rsidRDefault="00553DF7" w:rsidP="0063322B">
      <w:pPr>
        <w:pStyle w:val="Akapitzlist"/>
        <w:numPr>
          <w:ilvl w:val="0"/>
          <w:numId w:val="21"/>
        </w:numPr>
        <w:ind w:left="426"/>
        <w:jc w:val="both"/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lastRenderedPageBreak/>
        <w:t>Oświadczam(y), że podmiot, który reprezentuję(my) to:</w:t>
      </w:r>
      <w:r w:rsidRPr="009A4797">
        <w:rPr>
          <w:rFonts w:eastAsia="Calibri" w:cs="Times New Roman"/>
          <w:sz w:val="22"/>
          <w14:ligatures w14:val="none"/>
        </w:rPr>
        <w:t xml:space="preserve"> </w:t>
      </w:r>
      <w:r w:rsidRPr="009A4797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0EAA48DF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mikroprzedsiębiorstwo</w:t>
      </w:r>
    </w:p>
    <w:p w14:paraId="35BA430B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małe przedsiębiorstwo</w:t>
      </w:r>
    </w:p>
    <w:p w14:paraId="45AAC108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średnie przedsiębiorstwo</w:t>
      </w:r>
    </w:p>
    <w:p w14:paraId="42BC270C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duże przedsiębiorstwo</w:t>
      </w:r>
    </w:p>
    <w:p w14:paraId="4732DAB7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04FD72C7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0A28FD09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inny rodzaj</w:t>
      </w:r>
    </w:p>
    <w:p w14:paraId="617FF359" w14:textId="77777777" w:rsidR="00553DF7" w:rsidRPr="009A4797" w:rsidRDefault="00553DF7" w:rsidP="0063322B">
      <w:pPr>
        <w:pStyle w:val="Akapitzlist"/>
        <w:numPr>
          <w:ilvl w:val="0"/>
          <w:numId w:val="21"/>
        </w:numPr>
        <w:ind w:left="426"/>
        <w:jc w:val="both"/>
        <w:rPr>
          <w:rFonts w:eastAsia="Calibri" w:cs="Times New Roman"/>
          <w:b w:val="0"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A4797">
        <w:rPr>
          <w:rFonts w:eastAsia="Calibri" w:cs="Times New Roman"/>
          <w:i/>
          <w:iCs/>
          <w:sz w:val="22"/>
          <w14:ligatures w14:val="none"/>
        </w:rPr>
        <w:t>Uwaga!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04A77633" w14:textId="77777777" w:rsidR="00553DF7" w:rsidRPr="009A4797" w:rsidRDefault="00553DF7" w:rsidP="0063322B">
      <w:pPr>
        <w:pStyle w:val="Akapitzlist"/>
        <w:numPr>
          <w:ilvl w:val="0"/>
          <w:numId w:val="2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A4797">
        <w:rPr>
          <w:rFonts w:eastAsia="Calibri" w:cs="Times New Roman"/>
          <w:b w:val="0"/>
          <w:bCs/>
          <w:sz w:val="22"/>
          <w14:ligatures w14:val="none"/>
        </w:rPr>
        <w:t>Pzp</w:t>
      </w:r>
      <w:proofErr w:type="spellEnd"/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wybór naszej oferty*: </w:t>
      </w:r>
    </w:p>
    <w:p w14:paraId="276E4657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4C8D39D7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60F0DCD2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13545DD3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26A032F5" w14:textId="77777777" w:rsidR="00553DF7" w:rsidRPr="009A4797" w:rsidRDefault="00553DF7" w:rsidP="00553DF7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553DF7" w:rsidRPr="009A4797" w14:paraId="48E462CB" w14:textId="77777777" w:rsidTr="00FA2DA2">
        <w:tc>
          <w:tcPr>
            <w:tcW w:w="704" w:type="dxa"/>
          </w:tcPr>
          <w:p w14:paraId="6ACFA988" w14:textId="77777777" w:rsidR="00553DF7" w:rsidRPr="009A4797" w:rsidRDefault="00553DF7" w:rsidP="00FA2DA2">
            <w:pPr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3BA7C004" w14:textId="77777777" w:rsidR="00553DF7" w:rsidRPr="009A4797" w:rsidRDefault="00553DF7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2D7E2BCD" w14:textId="77777777" w:rsidR="00553DF7" w:rsidRPr="009A4797" w:rsidRDefault="00553DF7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5C6322D9" w14:textId="77777777" w:rsidR="00553DF7" w:rsidRPr="009A4797" w:rsidRDefault="00553DF7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623CD4B1" w14:textId="77777777" w:rsidR="00553DF7" w:rsidRPr="009A4797" w:rsidRDefault="00553DF7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52B87FCA" w14:textId="77777777" w:rsidR="00553DF7" w:rsidRPr="009A4797" w:rsidRDefault="00553DF7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0B0B3B08" w14:textId="77777777" w:rsidR="00553DF7" w:rsidRPr="009A4797" w:rsidRDefault="00553DF7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53DF7" w:rsidRPr="009A4797" w14:paraId="118FC123" w14:textId="77777777" w:rsidTr="00FA2DA2">
        <w:tc>
          <w:tcPr>
            <w:tcW w:w="704" w:type="dxa"/>
          </w:tcPr>
          <w:p w14:paraId="7CAEEB1F" w14:textId="77777777" w:rsidR="00553DF7" w:rsidRPr="009A4797" w:rsidRDefault="00553DF7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D7EFB3F" w14:textId="77777777" w:rsidR="00553DF7" w:rsidRPr="009A4797" w:rsidRDefault="00553DF7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6B798ACF" w14:textId="77777777" w:rsidR="00553DF7" w:rsidRPr="009A4797" w:rsidRDefault="00553DF7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0CF08C2" w14:textId="77777777" w:rsidR="00553DF7" w:rsidRPr="009A4797" w:rsidRDefault="00553DF7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53DF7" w:rsidRPr="009A4797" w14:paraId="393A17F2" w14:textId="77777777" w:rsidTr="00FA2DA2">
        <w:tc>
          <w:tcPr>
            <w:tcW w:w="704" w:type="dxa"/>
          </w:tcPr>
          <w:p w14:paraId="52F11A34" w14:textId="77777777" w:rsidR="00553DF7" w:rsidRPr="009A4797" w:rsidRDefault="00553DF7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6872977" w14:textId="77777777" w:rsidR="00553DF7" w:rsidRPr="009A4797" w:rsidRDefault="00553DF7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0A4E7547" w14:textId="77777777" w:rsidR="00553DF7" w:rsidRPr="009A4797" w:rsidRDefault="00553DF7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EF5DD5C" w14:textId="77777777" w:rsidR="00553DF7" w:rsidRPr="009A4797" w:rsidRDefault="00553DF7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04B56CC5" w14:textId="77777777" w:rsidR="00553DF7" w:rsidRPr="009A4797" w:rsidRDefault="00553DF7" w:rsidP="00553DF7">
      <w:pPr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3F1A6A7A" w14:textId="77777777" w:rsidR="00553DF7" w:rsidRPr="009A4797" w:rsidRDefault="00553DF7" w:rsidP="0063322B">
      <w:pPr>
        <w:pStyle w:val="Akapitzlist"/>
        <w:numPr>
          <w:ilvl w:val="0"/>
          <w:numId w:val="2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A4797">
        <w:rPr>
          <w:rFonts w:eastAsia="Calibri" w:cs="Times New Roman"/>
          <w:sz w:val="22"/>
          <w14:ligatures w14:val="none"/>
        </w:rPr>
        <w:t>RODO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A4797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</w:t>
      </w:r>
      <w:r w:rsidRPr="009A4797">
        <w:rPr>
          <w:rFonts w:eastAsia="Calibri" w:cs="Times New Roman"/>
          <w:sz w:val="22"/>
          <w14:ligatures w14:val="none"/>
        </w:rPr>
        <w:lastRenderedPageBreak/>
        <w:t>pozyskaliśmy w celu ubiegania się o udzielenie zamówienia publicznego w niniejszym postępowaniu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A4797">
        <w:rPr>
          <w:rFonts w:eastAsia="Calibri" w:cs="Times New Roman"/>
          <w:sz w:val="22"/>
          <w14:ligatures w14:val="none"/>
        </w:rPr>
        <w:t xml:space="preserve"> </w:t>
      </w:r>
    </w:p>
    <w:p w14:paraId="7373AAE6" w14:textId="77777777" w:rsidR="00553DF7" w:rsidRPr="009A4797" w:rsidRDefault="00553DF7" w:rsidP="00553DF7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37284EFB" w14:textId="06AE8A3D" w:rsidR="00744AE5" w:rsidRPr="00553DF7" w:rsidRDefault="00744AE5" w:rsidP="00553DF7"/>
    <w:sectPr w:rsidR="00744AE5" w:rsidRPr="00553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9EBA" w14:textId="77777777" w:rsidR="0063322B" w:rsidRDefault="0063322B" w:rsidP="00180060">
      <w:pPr>
        <w:spacing w:after="0" w:line="240" w:lineRule="auto"/>
      </w:pPr>
      <w:r>
        <w:separator/>
      </w:r>
    </w:p>
  </w:endnote>
  <w:endnote w:type="continuationSeparator" w:id="0">
    <w:p w14:paraId="47DF1316" w14:textId="77777777" w:rsidR="0063322B" w:rsidRDefault="0063322B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03A7" w14:textId="77777777" w:rsidR="0063322B" w:rsidRDefault="0063322B" w:rsidP="00180060">
      <w:pPr>
        <w:spacing w:after="0" w:line="240" w:lineRule="auto"/>
      </w:pPr>
      <w:r>
        <w:separator/>
      </w:r>
    </w:p>
  </w:footnote>
  <w:footnote w:type="continuationSeparator" w:id="0">
    <w:p w14:paraId="53AF9F3C" w14:textId="77777777" w:rsidR="0063322B" w:rsidRDefault="0063322B" w:rsidP="00180060">
      <w:pPr>
        <w:spacing w:after="0" w:line="240" w:lineRule="auto"/>
      </w:pPr>
      <w:r>
        <w:continuationSeparator/>
      </w:r>
    </w:p>
  </w:footnote>
  <w:footnote w:id="1">
    <w:p w14:paraId="37703EEE" w14:textId="77777777" w:rsidR="00553DF7" w:rsidRPr="006F5AE3" w:rsidRDefault="00553DF7" w:rsidP="00553DF7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682AF039" w14:textId="77777777" w:rsidR="00553DF7" w:rsidRPr="006F5AE3" w:rsidRDefault="00553DF7" w:rsidP="00553DF7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2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0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89"/>
  </w:num>
  <w:num w:numId="2">
    <w:abstractNumId w:val="96"/>
  </w:num>
  <w:num w:numId="3">
    <w:abstractNumId w:val="73"/>
  </w:num>
  <w:num w:numId="4">
    <w:abstractNumId w:val="95"/>
  </w:num>
  <w:num w:numId="5">
    <w:abstractNumId w:val="50"/>
  </w:num>
  <w:num w:numId="6">
    <w:abstractNumId w:val="71"/>
  </w:num>
  <w:num w:numId="7">
    <w:abstractNumId w:val="87"/>
  </w:num>
  <w:num w:numId="8">
    <w:abstractNumId w:val="54"/>
  </w:num>
  <w:num w:numId="9">
    <w:abstractNumId w:val="39"/>
  </w:num>
  <w:num w:numId="10">
    <w:abstractNumId w:val="56"/>
  </w:num>
  <w:num w:numId="11">
    <w:abstractNumId w:val="41"/>
  </w:num>
  <w:num w:numId="12">
    <w:abstractNumId w:val="88"/>
  </w:num>
  <w:num w:numId="13">
    <w:abstractNumId w:val="90"/>
  </w:num>
  <w:num w:numId="14">
    <w:abstractNumId w:val="40"/>
  </w:num>
  <w:num w:numId="15">
    <w:abstractNumId w:val="72"/>
  </w:num>
  <w:num w:numId="16">
    <w:abstractNumId w:val="75"/>
  </w:num>
  <w:num w:numId="17">
    <w:abstractNumId w:val="68"/>
  </w:num>
  <w:num w:numId="18">
    <w:abstractNumId w:val="91"/>
  </w:num>
  <w:num w:numId="19">
    <w:abstractNumId w:val="78"/>
  </w:num>
  <w:num w:numId="20">
    <w:abstractNumId w:val="49"/>
  </w:num>
  <w:num w:numId="21">
    <w:abstractNumId w:val="81"/>
  </w:num>
  <w:num w:numId="22">
    <w:abstractNumId w:val="42"/>
  </w:num>
  <w:num w:numId="23">
    <w:abstractNumId w:val="53"/>
  </w:num>
  <w:num w:numId="24">
    <w:abstractNumId w:val="98"/>
  </w:num>
  <w:num w:numId="25">
    <w:abstractNumId w:val="70"/>
  </w:num>
  <w:num w:numId="26">
    <w:abstractNumId w:val="36"/>
  </w:num>
  <w:num w:numId="27">
    <w:abstractNumId w:val="60"/>
  </w:num>
  <w:num w:numId="28">
    <w:abstractNumId w:val="101"/>
  </w:num>
  <w:num w:numId="29">
    <w:abstractNumId w:val="69"/>
  </w:num>
  <w:num w:numId="30">
    <w:abstractNumId w:val="47"/>
  </w:num>
  <w:num w:numId="31">
    <w:abstractNumId w:val="61"/>
  </w:num>
  <w:num w:numId="32">
    <w:abstractNumId w:val="76"/>
  </w:num>
  <w:num w:numId="33">
    <w:abstractNumId w:val="84"/>
  </w:num>
  <w:num w:numId="34">
    <w:abstractNumId w:val="74"/>
  </w:num>
  <w:num w:numId="35">
    <w:abstractNumId w:val="43"/>
  </w:num>
  <w:num w:numId="36">
    <w:abstractNumId w:val="85"/>
  </w:num>
  <w:num w:numId="37">
    <w:abstractNumId w:val="93"/>
  </w:num>
  <w:num w:numId="38">
    <w:abstractNumId w:val="38"/>
  </w:num>
  <w:num w:numId="39">
    <w:abstractNumId w:val="35"/>
  </w:num>
  <w:num w:numId="40">
    <w:abstractNumId w:val="83"/>
  </w:num>
  <w:num w:numId="41">
    <w:abstractNumId w:val="79"/>
  </w:num>
  <w:num w:numId="42">
    <w:abstractNumId w:val="86"/>
  </w:num>
  <w:num w:numId="43">
    <w:abstractNumId w:val="67"/>
  </w:num>
  <w:num w:numId="44">
    <w:abstractNumId w:val="58"/>
  </w:num>
  <w:num w:numId="45">
    <w:abstractNumId w:val="37"/>
  </w:num>
  <w:num w:numId="46">
    <w:abstractNumId w:val="99"/>
  </w:num>
  <w:num w:numId="47">
    <w:abstractNumId w:val="51"/>
  </w:num>
  <w:num w:numId="48">
    <w:abstractNumId w:val="57"/>
  </w:num>
  <w:num w:numId="49">
    <w:abstractNumId w:val="65"/>
  </w:num>
  <w:num w:numId="50">
    <w:abstractNumId w:val="55"/>
  </w:num>
  <w:num w:numId="51">
    <w:abstractNumId w:val="52"/>
  </w:num>
  <w:num w:numId="52">
    <w:abstractNumId w:val="44"/>
  </w:num>
  <w:num w:numId="53">
    <w:abstractNumId w:val="92"/>
  </w:num>
  <w:num w:numId="54">
    <w:abstractNumId w:val="45"/>
  </w:num>
  <w:num w:numId="55">
    <w:abstractNumId w:val="62"/>
  </w:num>
  <w:num w:numId="56">
    <w:abstractNumId w:val="80"/>
  </w:num>
  <w:num w:numId="57">
    <w:abstractNumId w:val="48"/>
  </w:num>
  <w:num w:numId="58">
    <w:abstractNumId w:val="97"/>
  </w:num>
  <w:num w:numId="59">
    <w:abstractNumId w:val="77"/>
  </w:num>
  <w:num w:numId="60">
    <w:abstractNumId w:val="59"/>
  </w:num>
  <w:num w:numId="61">
    <w:abstractNumId w:val="100"/>
  </w:num>
  <w:num w:numId="62">
    <w:abstractNumId w:val="94"/>
  </w:num>
  <w:num w:numId="63">
    <w:abstractNumId w:val="66"/>
  </w:num>
  <w:num w:numId="64">
    <w:abstractNumId w:val="82"/>
  </w:num>
  <w:num w:numId="65">
    <w:abstractNumId w:val="46"/>
  </w:num>
  <w:num w:numId="66">
    <w:abstractNumId w:val="63"/>
  </w:num>
  <w:num w:numId="67">
    <w:abstractNumId w:val="64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020745"/>
    <w:rsid w:val="0007569D"/>
    <w:rsid w:val="0016076E"/>
    <w:rsid w:val="00180060"/>
    <w:rsid w:val="002A1883"/>
    <w:rsid w:val="003D2A60"/>
    <w:rsid w:val="003D7F49"/>
    <w:rsid w:val="00553DF7"/>
    <w:rsid w:val="005C4AD2"/>
    <w:rsid w:val="00615252"/>
    <w:rsid w:val="0063322B"/>
    <w:rsid w:val="006E6ACE"/>
    <w:rsid w:val="00744AE5"/>
    <w:rsid w:val="007B738F"/>
    <w:rsid w:val="008134FE"/>
    <w:rsid w:val="00875E44"/>
    <w:rsid w:val="008B59C6"/>
    <w:rsid w:val="0098466D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22"/>
      </w:numPr>
    </w:pPr>
  </w:style>
  <w:style w:type="numbering" w:customStyle="1" w:styleId="WW8Num8">
    <w:name w:val="WW8Num8"/>
    <w:basedOn w:val="Bezlisty"/>
    <w:rsid w:val="008134FE"/>
    <w:pPr>
      <w:numPr>
        <w:numId w:val="23"/>
      </w:numPr>
    </w:pPr>
  </w:style>
  <w:style w:type="numbering" w:customStyle="1" w:styleId="WW8Num48">
    <w:name w:val="WW8Num48"/>
    <w:basedOn w:val="Bezlisty"/>
    <w:rsid w:val="008134FE"/>
    <w:pPr>
      <w:numPr>
        <w:numId w:val="24"/>
      </w:numPr>
    </w:pPr>
  </w:style>
  <w:style w:type="numbering" w:customStyle="1" w:styleId="WW8Num10">
    <w:name w:val="WW8Num10"/>
    <w:basedOn w:val="Bezlisty"/>
    <w:rsid w:val="008134FE"/>
    <w:pPr>
      <w:numPr>
        <w:numId w:val="25"/>
      </w:numPr>
    </w:pPr>
  </w:style>
  <w:style w:type="numbering" w:customStyle="1" w:styleId="WW8Num21">
    <w:name w:val="WW8Num21"/>
    <w:basedOn w:val="Bezlisty"/>
    <w:rsid w:val="008134FE"/>
    <w:pPr>
      <w:numPr>
        <w:numId w:val="26"/>
      </w:numPr>
    </w:pPr>
  </w:style>
  <w:style w:type="numbering" w:customStyle="1" w:styleId="WW8Num17">
    <w:name w:val="WW8Num17"/>
    <w:basedOn w:val="Bezlisty"/>
    <w:rsid w:val="008134FE"/>
    <w:pPr>
      <w:numPr>
        <w:numId w:val="27"/>
      </w:numPr>
    </w:pPr>
  </w:style>
  <w:style w:type="numbering" w:customStyle="1" w:styleId="WW8Num12">
    <w:name w:val="WW8Num12"/>
    <w:basedOn w:val="Bezlisty"/>
    <w:rsid w:val="008134FE"/>
    <w:pPr>
      <w:numPr>
        <w:numId w:val="28"/>
      </w:numPr>
    </w:pPr>
  </w:style>
  <w:style w:type="numbering" w:customStyle="1" w:styleId="WW8Num40">
    <w:name w:val="WW8Num40"/>
    <w:basedOn w:val="Bezlisty"/>
    <w:rsid w:val="008134FE"/>
    <w:pPr>
      <w:numPr>
        <w:numId w:val="29"/>
      </w:numPr>
    </w:pPr>
  </w:style>
  <w:style w:type="numbering" w:customStyle="1" w:styleId="WW8Num4">
    <w:name w:val="WW8Num4"/>
    <w:basedOn w:val="Bezlisty"/>
    <w:rsid w:val="008134FE"/>
    <w:pPr>
      <w:numPr>
        <w:numId w:val="30"/>
      </w:numPr>
    </w:pPr>
  </w:style>
  <w:style w:type="numbering" w:customStyle="1" w:styleId="WW8Num47">
    <w:name w:val="WW8Num47"/>
    <w:basedOn w:val="Bezlisty"/>
    <w:rsid w:val="008134FE"/>
    <w:pPr>
      <w:numPr>
        <w:numId w:val="31"/>
      </w:numPr>
    </w:pPr>
  </w:style>
  <w:style w:type="numbering" w:customStyle="1" w:styleId="WW8Num13">
    <w:name w:val="WW8Num13"/>
    <w:basedOn w:val="Bezlisty"/>
    <w:rsid w:val="008134FE"/>
    <w:pPr>
      <w:numPr>
        <w:numId w:val="32"/>
      </w:numPr>
    </w:pPr>
  </w:style>
  <w:style w:type="numbering" w:customStyle="1" w:styleId="WW8Num44">
    <w:name w:val="WW8Num44"/>
    <w:basedOn w:val="Bezlisty"/>
    <w:rsid w:val="008134FE"/>
    <w:pPr>
      <w:numPr>
        <w:numId w:val="33"/>
      </w:numPr>
    </w:pPr>
  </w:style>
  <w:style w:type="numbering" w:customStyle="1" w:styleId="WW8Num20">
    <w:name w:val="WW8Num20"/>
    <w:basedOn w:val="Bezlisty"/>
    <w:rsid w:val="008134FE"/>
    <w:pPr>
      <w:numPr>
        <w:numId w:val="34"/>
      </w:numPr>
    </w:pPr>
  </w:style>
  <w:style w:type="numbering" w:customStyle="1" w:styleId="WW8Num36">
    <w:name w:val="WW8Num36"/>
    <w:basedOn w:val="Bezlisty"/>
    <w:rsid w:val="008134FE"/>
    <w:pPr>
      <w:numPr>
        <w:numId w:val="35"/>
      </w:numPr>
    </w:pPr>
  </w:style>
  <w:style w:type="numbering" w:customStyle="1" w:styleId="WW8Num15">
    <w:name w:val="WW8Num15"/>
    <w:basedOn w:val="Bezlisty"/>
    <w:rsid w:val="008134FE"/>
    <w:pPr>
      <w:numPr>
        <w:numId w:val="36"/>
      </w:numPr>
    </w:pPr>
  </w:style>
  <w:style w:type="numbering" w:customStyle="1" w:styleId="WW8Num14">
    <w:name w:val="WW8Num14"/>
    <w:basedOn w:val="Bezlisty"/>
    <w:rsid w:val="008134FE"/>
    <w:pPr>
      <w:numPr>
        <w:numId w:val="37"/>
      </w:numPr>
    </w:pPr>
  </w:style>
  <w:style w:type="numbering" w:customStyle="1" w:styleId="WW8Num22">
    <w:name w:val="WW8Num22"/>
    <w:basedOn w:val="Bezlisty"/>
    <w:rsid w:val="008134FE"/>
    <w:pPr>
      <w:numPr>
        <w:numId w:val="38"/>
      </w:numPr>
    </w:pPr>
  </w:style>
  <w:style w:type="numbering" w:customStyle="1" w:styleId="WW8Num32">
    <w:name w:val="WW8Num32"/>
    <w:basedOn w:val="Bezlisty"/>
    <w:rsid w:val="008134FE"/>
    <w:pPr>
      <w:numPr>
        <w:numId w:val="39"/>
      </w:numPr>
    </w:pPr>
  </w:style>
  <w:style w:type="numbering" w:customStyle="1" w:styleId="WW8Num23">
    <w:name w:val="WW8Num23"/>
    <w:basedOn w:val="Bezlisty"/>
    <w:rsid w:val="008134FE"/>
    <w:pPr>
      <w:numPr>
        <w:numId w:val="40"/>
      </w:numPr>
    </w:pPr>
  </w:style>
  <w:style w:type="numbering" w:customStyle="1" w:styleId="WW8Num27">
    <w:name w:val="WW8Num27"/>
    <w:basedOn w:val="Bezlisty"/>
    <w:rsid w:val="008134FE"/>
    <w:pPr>
      <w:numPr>
        <w:numId w:val="41"/>
      </w:numPr>
    </w:pPr>
  </w:style>
  <w:style w:type="numbering" w:customStyle="1" w:styleId="WW8Num26">
    <w:name w:val="WW8Num26"/>
    <w:basedOn w:val="Bezlisty"/>
    <w:rsid w:val="008134FE"/>
    <w:pPr>
      <w:numPr>
        <w:numId w:val="42"/>
      </w:numPr>
    </w:pPr>
  </w:style>
  <w:style w:type="numbering" w:customStyle="1" w:styleId="WW8Num34">
    <w:name w:val="WW8Num34"/>
    <w:basedOn w:val="Bezlisty"/>
    <w:rsid w:val="008134FE"/>
    <w:pPr>
      <w:numPr>
        <w:numId w:val="43"/>
      </w:numPr>
    </w:pPr>
  </w:style>
  <w:style w:type="numbering" w:customStyle="1" w:styleId="WW8Num37">
    <w:name w:val="WW8Num37"/>
    <w:basedOn w:val="Bezlisty"/>
    <w:rsid w:val="008134FE"/>
    <w:pPr>
      <w:numPr>
        <w:numId w:val="44"/>
      </w:numPr>
    </w:pPr>
  </w:style>
  <w:style w:type="numbering" w:customStyle="1" w:styleId="WW8Num31">
    <w:name w:val="WW8Num31"/>
    <w:basedOn w:val="Bezlisty"/>
    <w:rsid w:val="008134FE"/>
    <w:pPr>
      <w:numPr>
        <w:numId w:val="45"/>
      </w:numPr>
    </w:pPr>
  </w:style>
  <w:style w:type="numbering" w:customStyle="1" w:styleId="WW8Num2">
    <w:name w:val="WW8Num2"/>
    <w:basedOn w:val="Bezlisty"/>
    <w:rsid w:val="008134FE"/>
    <w:pPr>
      <w:numPr>
        <w:numId w:val="46"/>
      </w:numPr>
    </w:pPr>
  </w:style>
  <w:style w:type="numbering" w:customStyle="1" w:styleId="WW8Num7">
    <w:name w:val="WW8Num7"/>
    <w:basedOn w:val="Bezlisty"/>
    <w:rsid w:val="008134FE"/>
    <w:pPr>
      <w:numPr>
        <w:numId w:val="47"/>
      </w:numPr>
    </w:pPr>
  </w:style>
  <w:style w:type="numbering" w:customStyle="1" w:styleId="WW8Num24">
    <w:name w:val="WW8Num24"/>
    <w:basedOn w:val="Bezlisty"/>
    <w:rsid w:val="008134FE"/>
    <w:pPr>
      <w:numPr>
        <w:numId w:val="48"/>
      </w:numPr>
    </w:pPr>
  </w:style>
  <w:style w:type="numbering" w:customStyle="1" w:styleId="WW8Num19">
    <w:name w:val="WW8Num19"/>
    <w:basedOn w:val="Bezlisty"/>
    <w:rsid w:val="008134FE"/>
    <w:pPr>
      <w:numPr>
        <w:numId w:val="49"/>
      </w:numPr>
    </w:pPr>
  </w:style>
  <w:style w:type="numbering" w:customStyle="1" w:styleId="WW8Num38">
    <w:name w:val="WW8Num38"/>
    <w:basedOn w:val="Bezlisty"/>
    <w:rsid w:val="008134FE"/>
    <w:pPr>
      <w:numPr>
        <w:numId w:val="50"/>
      </w:numPr>
    </w:pPr>
  </w:style>
  <w:style w:type="numbering" w:customStyle="1" w:styleId="WW8Num5">
    <w:name w:val="WW8Num5"/>
    <w:basedOn w:val="Bezlisty"/>
    <w:rsid w:val="008134FE"/>
    <w:pPr>
      <w:numPr>
        <w:numId w:val="51"/>
      </w:numPr>
    </w:pPr>
  </w:style>
  <w:style w:type="numbering" w:customStyle="1" w:styleId="WW8Num41">
    <w:name w:val="WW8Num41"/>
    <w:basedOn w:val="Bezlisty"/>
    <w:rsid w:val="008134FE"/>
    <w:pPr>
      <w:numPr>
        <w:numId w:val="52"/>
      </w:numPr>
    </w:pPr>
  </w:style>
  <w:style w:type="numbering" w:customStyle="1" w:styleId="WW8Num46">
    <w:name w:val="WW8Num46"/>
    <w:basedOn w:val="Bezlisty"/>
    <w:rsid w:val="008134FE"/>
    <w:pPr>
      <w:numPr>
        <w:numId w:val="53"/>
      </w:numPr>
    </w:pPr>
  </w:style>
  <w:style w:type="numbering" w:customStyle="1" w:styleId="WW8Num18">
    <w:name w:val="WW8Num18"/>
    <w:basedOn w:val="Bezlisty"/>
    <w:rsid w:val="008134FE"/>
    <w:pPr>
      <w:numPr>
        <w:numId w:val="54"/>
      </w:numPr>
    </w:pPr>
  </w:style>
  <w:style w:type="numbering" w:customStyle="1" w:styleId="WW8Num25">
    <w:name w:val="WW8Num25"/>
    <w:basedOn w:val="Bezlisty"/>
    <w:rsid w:val="008134FE"/>
    <w:pPr>
      <w:numPr>
        <w:numId w:val="55"/>
      </w:numPr>
    </w:pPr>
  </w:style>
  <w:style w:type="numbering" w:customStyle="1" w:styleId="WW8Num29">
    <w:name w:val="WW8Num29"/>
    <w:basedOn w:val="Bezlisty"/>
    <w:rsid w:val="008134FE"/>
    <w:pPr>
      <w:numPr>
        <w:numId w:val="56"/>
      </w:numPr>
    </w:pPr>
  </w:style>
  <w:style w:type="numbering" w:customStyle="1" w:styleId="WW8Num35">
    <w:name w:val="WW8Num35"/>
    <w:basedOn w:val="Bezlisty"/>
    <w:rsid w:val="008134FE"/>
    <w:pPr>
      <w:numPr>
        <w:numId w:val="57"/>
      </w:numPr>
    </w:pPr>
  </w:style>
  <w:style w:type="numbering" w:customStyle="1" w:styleId="WW8Num45">
    <w:name w:val="WW8Num45"/>
    <w:basedOn w:val="Bezlisty"/>
    <w:rsid w:val="008134FE"/>
    <w:pPr>
      <w:numPr>
        <w:numId w:val="58"/>
      </w:numPr>
    </w:pPr>
  </w:style>
  <w:style w:type="numbering" w:customStyle="1" w:styleId="WW8Num6">
    <w:name w:val="WW8Num6"/>
    <w:basedOn w:val="Bezlisty"/>
    <w:rsid w:val="008134FE"/>
    <w:pPr>
      <w:numPr>
        <w:numId w:val="59"/>
      </w:numPr>
    </w:pPr>
  </w:style>
  <w:style w:type="numbering" w:customStyle="1" w:styleId="WW8Num9">
    <w:name w:val="WW8Num9"/>
    <w:basedOn w:val="Bezlisty"/>
    <w:rsid w:val="008134FE"/>
    <w:pPr>
      <w:numPr>
        <w:numId w:val="60"/>
      </w:numPr>
    </w:pPr>
  </w:style>
  <w:style w:type="numbering" w:customStyle="1" w:styleId="WW8Num30">
    <w:name w:val="WW8Num30"/>
    <w:basedOn w:val="Bezlisty"/>
    <w:rsid w:val="008134FE"/>
    <w:pPr>
      <w:numPr>
        <w:numId w:val="61"/>
      </w:numPr>
    </w:pPr>
  </w:style>
  <w:style w:type="numbering" w:customStyle="1" w:styleId="WW8Num11">
    <w:name w:val="WW8Num11"/>
    <w:basedOn w:val="Bezlisty"/>
    <w:rsid w:val="008134FE"/>
    <w:pPr>
      <w:numPr>
        <w:numId w:val="62"/>
      </w:numPr>
    </w:pPr>
  </w:style>
  <w:style w:type="numbering" w:customStyle="1" w:styleId="WW8Num3">
    <w:name w:val="WW8Num3"/>
    <w:basedOn w:val="Bezlisty"/>
    <w:rsid w:val="008134FE"/>
    <w:pPr>
      <w:numPr>
        <w:numId w:val="63"/>
      </w:numPr>
    </w:pPr>
  </w:style>
  <w:style w:type="numbering" w:customStyle="1" w:styleId="WW8Num28">
    <w:name w:val="WW8Num28"/>
    <w:basedOn w:val="Bezlisty"/>
    <w:rsid w:val="008134FE"/>
    <w:pPr>
      <w:numPr>
        <w:numId w:val="64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65"/>
      </w:numPr>
    </w:pPr>
  </w:style>
  <w:style w:type="numbering" w:customStyle="1" w:styleId="WW8Num74">
    <w:name w:val="WW8Num74"/>
    <w:basedOn w:val="Bezlisty"/>
    <w:rsid w:val="008134FE"/>
    <w:pPr>
      <w:numPr>
        <w:numId w:val="66"/>
      </w:numPr>
    </w:pPr>
  </w:style>
  <w:style w:type="numbering" w:customStyle="1" w:styleId="WW8Num39">
    <w:name w:val="WW8Num39"/>
    <w:basedOn w:val="Bezlisty"/>
    <w:rsid w:val="008134FE"/>
    <w:pPr>
      <w:numPr>
        <w:numId w:val="6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2014</Words>
  <Characters>12089</Characters>
  <Application>Microsoft Office Word</Application>
  <DocSecurity>0</DocSecurity>
  <Lines>100</Lines>
  <Paragraphs>28</Paragraphs>
  <ScaleCrop>false</ScaleCrop>
  <Company/>
  <LinksUpToDate>false</LinksUpToDate>
  <CharactersWithSpaces>14075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2026-02-04T15:13:00Z</dcterms:created>
  <dcterms:modified xsi:type="dcterms:W3CDTF">2026-02-04T15:13:00Z</dcterms:modified>
</cp:coreProperties>
</file>